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ZAŁĄCZNIK NR </w:t>
      </w:r>
      <w:r>
        <w:rPr>
          <w:b/>
        </w:rPr>
        <w:t xml:space="preserve"> </w:t>
      </w:r>
      <w:r w:rsidRPr="00B27423">
        <w:rPr>
          <w:b/>
        </w:rPr>
        <w:t>1 do SIWZ</w:t>
      </w:r>
    </w:p>
    <w:p w:rsidR="00374857" w:rsidRDefault="00374857" w:rsidP="00374857">
      <w:pPr>
        <w:rPr>
          <w:b/>
          <w:bCs/>
        </w:rPr>
      </w:pPr>
    </w:p>
    <w:p w:rsidR="00374857" w:rsidRDefault="00127CE5" w:rsidP="00374857">
      <w:pPr>
        <w:rPr>
          <w:b/>
          <w:bCs/>
        </w:rPr>
      </w:pPr>
      <w:r>
        <w:rPr>
          <w:b/>
          <w:bCs/>
        </w:rPr>
        <w:t>Zamawiają</w:t>
      </w:r>
      <w:r w:rsidR="00374857">
        <w:rPr>
          <w:b/>
          <w:bCs/>
        </w:rPr>
        <w:t>cy:</w:t>
      </w:r>
    </w:p>
    <w:p w:rsidR="00374857" w:rsidRPr="00374857" w:rsidRDefault="00374857" w:rsidP="00374857">
      <w:pPr>
        <w:rPr>
          <w:b/>
          <w:bCs/>
        </w:rPr>
      </w:pPr>
      <w:r w:rsidRPr="00374857">
        <w:rPr>
          <w:b/>
          <w:bCs/>
        </w:rPr>
        <w:t>Gmina  Szprotawa</w:t>
      </w:r>
    </w:p>
    <w:p w:rsidR="00374857" w:rsidRPr="00374857" w:rsidRDefault="00374857" w:rsidP="00374857">
      <w:pPr>
        <w:rPr>
          <w:b/>
          <w:bCs/>
        </w:rPr>
      </w:pPr>
      <w:r w:rsidRPr="00374857">
        <w:rPr>
          <w:b/>
          <w:bCs/>
        </w:rPr>
        <w:t>z siedzibą Rynek 45 , 68-300 Szprotawa</w:t>
      </w:r>
    </w:p>
    <w:p w:rsidR="00374857" w:rsidRPr="00374857" w:rsidRDefault="00374857" w:rsidP="00374857">
      <w:pPr>
        <w:rPr>
          <w:b/>
          <w:bCs/>
        </w:rPr>
      </w:pPr>
      <w:r w:rsidRPr="00374857">
        <w:rPr>
          <w:b/>
          <w:bCs/>
        </w:rPr>
        <w:t xml:space="preserve">w imieniu której działa: </w:t>
      </w:r>
    </w:p>
    <w:p w:rsidR="00374857" w:rsidRPr="00374857" w:rsidRDefault="00374857" w:rsidP="00374857">
      <w:pPr>
        <w:rPr>
          <w:b/>
          <w:bCs/>
        </w:rPr>
      </w:pPr>
      <w:r w:rsidRPr="00374857">
        <w:rPr>
          <w:b/>
          <w:bCs/>
        </w:rPr>
        <w:t xml:space="preserve">Szprotawski Zakład Aktywności Zawodowej </w:t>
      </w:r>
    </w:p>
    <w:p w:rsidR="00374857" w:rsidRPr="00374857" w:rsidRDefault="00374857" w:rsidP="00374857">
      <w:pPr>
        <w:rPr>
          <w:b/>
        </w:rPr>
      </w:pPr>
      <w:r w:rsidRPr="00374857">
        <w:rPr>
          <w:b/>
          <w:bCs/>
        </w:rPr>
        <w:t>w Szprotawie przy ul. Niepodległości 10,  67-300 Szprotawa</w:t>
      </w:r>
    </w:p>
    <w:p w:rsidR="00B27423" w:rsidRPr="00B27423" w:rsidRDefault="00B27423" w:rsidP="00B27423">
      <w:pPr>
        <w:rPr>
          <w:b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B27423" w:rsidRPr="00B27423" w:rsidTr="00045E32">
        <w:tc>
          <w:tcPr>
            <w:tcW w:w="5386" w:type="dxa"/>
          </w:tcPr>
          <w:p w:rsidR="00B27423" w:rsidRPr="00B27423" w:rsidRDefault="00B27423" w:rsidP="00B27423"/>
        </w:tc>
      </w:tr>
    </w:tbl>
    <w:p w:rsidR="00B27423" w:rsidRPr="00B27423" w:rsidRDefault="00B27423" w:rsidP="00B27423">
      <w:pPr>
        <w:rPr>
          <w:b/>
          <w:bCs/>
        </w:rPr>
      </w:pPr>
      <w:r w:rsidRPr="00B27423">
        <w:rPr>
          <w:b/>
          <w:bCs/>
        </w:rPr>
        <w:t>OFERTA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>1.Dane wykonawcy:</w:t>
      </w:r>
    </w:p>
    <w:p w:rsidR="00B27423" w:rsidRPr="00B27423" w:rsidRDefault="00B27423" w:rsidP="00B27423">
      <w:r w:rsidRPr="00B27423">
        <w:t>a/nazwa wykonawcy</w:t>
      </w:r>
    </w:p>
    <w:p w:rsidR="00B27423" w:rsidRPr="00B27423" w:rsidRDefault="00B27423" w:rsidP="00B27423">
      <w:r w:rsidRPr="00B27423">
        <w:t>...............................................................................................................</w:t>
      </w:r>
    </w:p>
    <w:p w:rsidR="00B27423" w:rsidRPr="00B27423" w:rsidRDefault="00B27423" w:rsidP="00B27423">
      <w:r w:rsidRPr="00B27423">
        <w:t>reprezentowany przez:..................................................................................</w:t>
      </w:r>
    </w:p>
    <w:p w:rsidR="00B27423" w:rsidRPr="00B27423" w:rsidRDefault="00B27423" w:rsidP="00B27423">
      <w:r w:rsidRPr="00B27423">
        <w:t>na mocy.....................................................................................................</w:t>
      </w:r>
    </w:p>
    <w:p w:rsidR="00B27423" w:rsidRPr="00B27423" w:rsidRDefault="00B27423" w:rsidP="00B27423">
      <w:r w:rsidRPr="00B27423">
        <w:t>b/adres/siedziba/ wykonawcy...........................................................................</w:t>
      </w:r>
    </w:p>
    <w:p w:rsidR="00B27423" w:rsidRPr="00B27423" w:rsidRDefault="00B27423" w:rsidP="00B27423">
      <w:pPr>
        <w:rPr>
          <w:lang w:val="en-US"/>
        </w:rPr>
      </w:pPr>
      <w:r w:rsidRPr="00B27423">
        <w:rPr>
          <w:lang w:val="en-US"/>
        </w:rPr>
        <w:t xml:space="preserve">c/ </w:t>
      </w:r>
      <w:proofErr w:type="spellStart"/>
      <w:r w:rsidRPr="00B27423">
        <w:rPr>
          <w:lang w:val="en-US"/>
        </w:rPr>
        <w:t>nr</w:t>
      </w:r>
      <w:proofErr w:type="spellEnd"/>
      <w:r w:rsidRPr="00B27423">
        <w:rPr>
          <w:lang w:val="en-US"/>
        </w:rPr>
        <w:t xml:space="preserve"> tel.................................. </w:t>
      </w:r>
      <w:proofErr w:type="spellStart"/>
      <w:r w:rsidRPr="00B27423">
        <w:rPr>
          <w:lang w:val="en-US"/>
        </w:rPr>
        <w:t>nr</w:t>
      </w:r>
      <w:proofErr w:type="spellEnd"/>
      <w:r w:rsidRPr="00B27423">
        <w:rPr>
          <w:lang w:val="en-US"/>
        </w:rPr>
        <w:t xml:space="preserve"> </w:t>
      </w:r>
      <w:proofErr w:type="spellStart"/>
      <w:r w:rsidRPr="00B27423">
        <w:rPr>
          <w:lang w:val="en-US"/>
        </w:rPr>
        <w:t>faxu</w:t>
      </w:r>
      <w:proofErr w:type="spellEnd"/>
      <w:r w:rsidRPr="00B27423">
        <w:rPr>
          <w:lang w:val="en-US"/>
        </w:rPr>
        <w:t xml:space="preserve">......................................................... </w:t>
      </w:r>
      <w:proofErr w:type="spellStart"/>
      <w:r w:rsidRPr="00B27423">
        <w:rPr>
          <w:lang w:val="en-US"/>
        </w:rPr>
        <w:t>adres</w:t>
      </w:r>
      <w:proofErr w:type="spellEnd"/>
      <w:r w:rsidRPr="00B27423">
        <w:rPr>
          <w:lang w:val="en-US"/>
        </w:rPr>
        <w:t xml:space="preserve"> email................................</w:t>
      </w:r>
    </w:p>
    <w:p w:rsidR="00B27423" w:rsidRPr="00B27423" w:rsidRDefault="00B27423" w:rsidP="00B27423">
      <w:pPr>
        <w:rPr>
          <w:b/>
          <w:bCs/>
        </w:rPr>
      </w:pPr>
      <w:r w:rsidRPr="00B27423">
        <w:t xml:space="preserve">Nawiązując do przetargu nieograniczonego na zadanie: </w:t>
      </w:r>
      <w:r w:rsidRPr="00B27423">
        <w:rPr>
          <w:b/>
        </w:rPr>
        <w:t>„Dostawa  artykułów żywnościowych  do Szprotawskiego  Zakładu Aktywności Zawod</w:t>
      </w:r>
      <w:r w:rsidR="00217A08">
        <w:rPr>
          <w:b/>
        </w:rPr>
        <w:t>owej gminy Szprotawa w roku 2026</w:t>
      </w:r>
      <w:bookmarkStart w:id="0" w:name="_GoBack"/>
      <w:bookmarkEnd w:id="0"/>
      <w:r w:rsidRPr="00B27423">
        <w:rPr>
          <w:b/>
        </w:rPr>
        <w:t>”</w:t>
      </w:r>
    </w:p>
    <w:p w:rsidR="00B27423" w:rsidRPr="00B27423" w:rsidRDefault="00B27423" w:rsidP="00B27423"/>
    <w:p w:rsidR="00B27423" w:rsidRPr="00B27423" w:rsidRDefault="00B27423" w:rsidP="00B27423">
      <w:r w:rsidRPr="00B27423">
        <w:t>ogłoszonego w Portalu Zamówień Publicznych , na tablicy ogłoszeń w siedzibie Zamawiającego , oraz na stronie internetowej Zamawiającego www.szprotawa.pl.</w:t>
      </w:r>
    </w:p>
    <w:p w:rsidR="00B27423" w:rsidRPr="00B27423" w:rsidRDefault="00B27423" w:rsidP="00B27423">
      <w:r w:rsidRPr="00B27423">
        <w:t>Niniejszym składam /składamy/ofertę na sprzedaż i dostawę artykułów żywnościowych.        W  przypadku wybrania przez zamawiającego naszej oferty zobowiązujemy się do bezwarunkowego podpisania umowy wg. wzoru stanowiącego załącznik  do specyfikacji istotnych warunków zamówienia w okresie związania z  ofertą. Jednocześnie oświadczamy, że zapoznaliśmy się z SIWZ i  projektem umowy i nie wnosimy żadnych zastrzeżeń.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>2 .Oferujemy wykonanie zamówienia   za cenę :</w:t>
      </w:r>
    </w:p>
    <w:p w:rsidR="00B27423" w:rsidRPr="00B27423" w:rsidRDefault="00B27423" w:rsidP="00B27423">
      <w:pPr>
        <w:rPr>
          <w:bCs/>
        </w:rPr>
      </w:pP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I.   Przetwory sypkie, przyprawy, przetwory,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 produkty strączkowe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lastRenderedPageBreak/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II. Napoje, soki, wody mineralne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>III. Warzywa, owoce, kiszonki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IV. Drób i przetwory drobiowe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>V. Mięso wieprzowe, wołowe i wędliny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VI. Produkty i przetwory mączne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                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Część VII. Przetwory mrożone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lastRenderedPageBreak/>
        <w:t xml:space="preserve">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VIII. Przetwory mleczne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               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             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IX. Przetwory ryby i przetwory rybne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brutto………………(słownie:………………………………………)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 X. Jaja 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cena netto………………(słownie:………………………………………) </w:t>
      </w:r>
    </w:p>
    <w:p w:rsidR="00B27423" w:rsidRPr="00B27423" w:rsidRDefault="00B27423" w:rsidP="00B27423">
      <w:pPr>
        <w:rPr>
          <w:bCs/>
        </w:rPr>
      </w:pPr>
      <w:r w:rsidRPr="00B27423">
        <w:rPr>
          <w:bCs/>
        </w:rPr>
        <w:t xml:space="preserve">VAT%........................ </w:t>
      </w:r>
    </w:p>
    <w:p w:rsidR="00B27423" w:rsidRPr="00B27423" w:rsidRDefault="00B27423" w:rsidP="00B27423">
      <w:pPr>
        <w:rPr>
          <w:b/>
          <w:bCs/>
        </w:rPr>
      </w:pPr>
      <w:r w:rsidRPr="00B27423">
        <w:rPr>
          <w:bCs/>
        </w:rPr>
        <w:t xml:space="preserve">cena brutto………………(słownie:………………………………………)                      </w:t>
      </w:r>
      <w:r w:rsidRPr="00B27423">
        <w:rPr>
          <w:b/>
          <w:bCs/>
        </w:rPr>
        <w:t xml:space="preserve">          </w:t>
      </w:r>
    </w:p>
    <w:p w:rsidR="00B27423" w:rsidRPr="00B27423" w:rsidRDefault="00B27423" w:rsidP="00B27423">
      <w:pPr>
        <w:rPr>
          <w:b/>
          <w:bCs/>
        </w:rPr>
      </w:pPr>
    </w:p>
    <w:p w:rsidR="00B27423" w:rsidRPr="00B27423" w:rsidRDefault="00B27423" w:rsidP="00B27423">
      <w:pPr>
        <w:rPr>
          <w:b/>
          <w:bCs/>
        </w:rPr>
      </w:pPr>
      <w:r w:rsidRPr="00B27423">
        <w:rPr>
          <w:b/>
          <w:bCs/>
        </w:rPr>
        <w:t xml:space="preserve">                          </w:t>
      </w:r>
    </w:p>
    <w:p w:rsidR="00B27423" w:rsidRPr="00B27423" w:rsidRDefault="00B27423" w:rsidP="00B27423">
      <w:r w:rsidRPr="00B27423">
        <w:t>3.Termin płatności za każdorazową dostawę wynosi …… dni od dnia doręczenia faktury po wcześniejszym odbiorze towaru .  Faktura zostanie dostarczona  na początku każdego miesiąca za miesiąc ubiegły .</w:t>
      </w:r>
    </w:p>
    <w:p w:rsidR="00B27423" w:rsidRPr="00B27423" w:rsidRDefault="00B27423" w:rsidP="00B27423">
      <w:r w:rsidRPr="00B27423">
        <w:rPr>
          <w:bCs/>
        </w:rPr>
        <w:t>4. Oświadczamy</w:t>
      </w:r>
      <w:r w:rsidRPr="00B27423">
        <w:t>,  że dostarczanie artykułów objętych zamówieniem będzie zgodne</w:t>
      </w:r>
    </w:p>
    <w:p w:rsidR="00B27423" w:rsidRPr="00B27423" w:rsidRDefault="00B27423" w:rsidP="00B27423">
      <w:r w:rsidRPr="00B27423">
        <w:t>z obowiązującymi wymogami i zasadami w systemu HACCP oraz wymogami sanitarno-epidemiologicznymi.</w:t>
      </w:r>
    </w:p>
    <w:p w:rsidR="00B27423" w:rsidRPr="00B27423" w:rsidRDefault="00B27423" w:rsidP="00B27423">
      <w:r w:rsidRPr="00B27423">
        <w:rPr>
          <w:bCs/>
        </w:rPr>
        <w:t>5. Oświadczamy</w:t>
      </w:r>
      <w:r w:rsidRPr="00B27423">
        <w:t>, że uważamy się za związanych z niniejszą ofertą przez czas określony</w:t>
      </w:r>
    </w:p>
    <w:p w:rsidR="00B27423" w:rsidRPr="00B27423" w:rsidRDefault="00B27423" w:rsidP="00B27423">
      <w:r w:rsidRPr="00B27423">
        <w:t>w warunkach zamówienia.</w:t>
      </w:r>
    </w:p>
    <w:p w:rsidR="00B27423" w:rsidRPr="00B27423" w:rsidRDefault="00B27423" w:rsidP="00B27423">
      <w:r w:rsidRPr="00B27423">
        <w:rPr>
          <w:bCs/>
        </w:rPr>
        <w:t>6.</w:t>
      </w:r>
      <w:r w:rsidRPr="00B27423">
        <w:rPr>
          <w:b/>
          <w:bCs/>
        </w:rPr>
        <w:t xml:space="preserve"> </w:t>
      </w:r>
      <w:r w:rsidRPr="00B27423">
        <w:t>Oferta została sporządzona na .......... ponumerowanych stronach.</w:t>
      </w:r>
    </w:p>
    <w:p w:rsidR="00B27423" w:rsidRPr="00B27423" w:rsidRDefault="00B27423" w:rsidP="00B27423">
      <w:r w:rsidRPr="00B27423">
        <w:rPr>
          <w:bCs/>
        </w:rPr>
        <w:t>7.</w:t>
      </w:r>
      <w:r w:rsidRPr="00B27423">
        <w:rPr>
          <w:b/>
          <w:bCs/>
        </w:rPr>
        <w:t xml:space="preserve"> </w:t>
      </w:r>
      <w:r w:rsidRPr="00B27423">
        <w:t>Załącznikami do niniejszej oferty są :</w:t>
      </w:r>
    </w:p>
    <w:p w:rsidR="00B27423" w:rsidRPr="00B27423" w:rsidRDefault="00B27423" w:rsidP="00B27423"/>
    <w:p w:rsidR="00B27423" w:rsidRPr="00B27423" w:rsidRDefault="00B27423" w:rsidP="00B27423">
      <w:r w:rsidRPr="00B27423">
        <w:t>1/ Formularze asortymentowo cenowe d</w:t>
      </w:r>
      <w:r w:rsidR="004F4FFC">
        <w:t xml:space="preserve">la poszczególnych grup od I do </w:t>
      </w:r>
    </w:p>
    <w:p w:rsidR="00B27423" w:rsidRPr="00B27423" w:rsidRDefault="00B27423" w:rsidP="00B27423">
      <w:r w:rsidRPr="00B27423">
        <w:t>2/......................................................................................</w:t>
      </w:r>
    </w:p>
    <w:p w:rsidR="00B27423" w:rsidRPr="00B27423" w:rsidRDefault="00B27423" w:rsidP="00B27423">
      <w:r w:rsidRPr="00B27423">
        <w:t>3/......................................................................................</w:t>
      </w:r>
    </w:p>
    <w:p w:rsidR="00B27423" w:rsidRPr="00B27423" w:rsidRDefault="00B27423" w:rsidP="00B27423">
      <w:r w:rsidRPr="00B27423">
        <w:t>4/.......................................................................................</w:t>
      </w:r>
    </w:p>
    <w:p w:rsidR="00B27423" w:rsidRPr="00B27423" w:rsidRDefault="00B27423" w:rsidP="00B27423">
      <w:r w:rsidRPr="00B27423">
        <w:lastRenderedPageBreak/>
        <w:t>5/.......................................................................................</w:t>
      </w:r>
    </w:p>
    <w:p w:rsidR="00B27423" w:rsidRPr="00B27423" w:rsidRDefault="00B27423" w:rsidP="00B27423">
      <w:r w:rsidRPr="00B27423">
        <w:t>6/........................................................................................</w:t>
      </w:r>
    </w:p>
    <w:p w:rsidR="00B27423" w:rsidRPr="00B27423" w:rsidRDefault="00B27423" w:rsidP="00B27423">
      <w:r w:rsidRPr="00B27423">
        <w:t>7/......................................................................................</w:t>
      </w:r>
    </w:p>
    <w:p w:rsidR="00B27423" w:rsidRPr="00B27423" w:rsidRDefault="00B27423" w:rsidP="00B27423">
      <w:r w:rsidRPr="00B27423">
        <w:t>8/.......................................................................................</w:t>
      </w:r>
    </w:p>
    <w:p w:rsidR="00B27423" w:rsidRPr="00B27423" w:rsidRDefault="00B27423" w:rsidP="00B27423">
      <w:r w:rsidRPr="00B27423">
        <w:t>9/.......................................................................................</w:t>
      </w:r>
    </w:p>
    <w:p w:rsidR="00B27423" w:rsidRPr="00B27423" w:rsidRDefault="00B27423" w:rsidP="00B27423">
      <w:r w:rsidRPr="00B27423">
        <w:t>10/........................................................................................</w:t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 xml:space="preserve">   .........................................                                      ........................................</w:t>
      </w:r>
    </w:p>
    <w:p w:rsidR="00B27423" w:rsidRPr="00B27423" w:rsidRDefault="00B27423" w:rsidP="00B27423">
      <w:r w:rsidRPr="00B27423">
        <w:t xml:space="preserve">         /miejscowość ,data/</w:t>
      </w:r>
      <w:r w:rsidRPr="00B27423">
        <w:tab/>
      </w:r>
      <w:r w:rsidRPr="00B27423">
        <w:tab/>
      </w:r>
      <w:r w:rsidRPr="00B27423">
        <w:tab/>
        <w:t xml:space="preserve">      / podpis i pieczątka wykonawcy/</w:t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Default="00B27423" w:rsidP="00B27423"/>
    <w:p w:rsidR="00B27423" w:rsidRPr="00B27423" w:rsidRDefault="00B27423" w:rsidP="00B27423">
      <w:r w:rsidRPr="00B27423">
        <w:t xml:space="preserve">Formularz asortymentowo </w:t>
      </w:r>
      <w:r>
        <w:t>–</w:t>
      </w:r>
      <w:r w:rsidRPr="00B27423">
        <w:t xml:space="preserve"> cenowy</w:t>
      </w:r>
      <w:r>
        <w:t xml:space="preserve"> zał. nr 2 do SWZ</w:t>
      </w:r>
    </w:p>
    <w:p w:rsidR="00B27423" w:rsidRPr="00B27423" w:rsidRDefault="00B27423" w:rsidP="00B27423">
      <w:r w:rsidRPr="00B27423">
        <w:t xml:space="preserve">PRZETWORY  SYPKIE, PRZYPRAWY, PRZETWORY </w:t>
      </w:r>
    </w:p>
    <w:p w:rsidR="00B27423" w:rsidRPr="00B27423" w:rsidRDefault="00B27423" w:rsidP="00B27423">
      <w:r w:rsidRPr="00B27423">
        <w:t>Kod CPV 15000000-8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13.00 w każdy wtorek tygodnia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>
      <w:r w:rsidRPr="00B27423">
        <w:tab/>
      </w:r>
      <w:r w:rsidRPr="00B27423">
        <w:tab/>
      </w:r>
    </w:p>
    <w:tbl>
      <w:tblPr>
        <w:tblW w:w="92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6"/>
        <w:gridCol w:w="2384"/>
        <w:gridCol w:w="720"/>
        <w:gridCol w:w="1318"/>
        <w:gridCol w:w="1107"/>
        <w:gridCol w:w="1375"/>
        <w:gridCol w:w="1677"/>
      </w:tblGrid>
      <w:tr w:rsidR="00B27423" w:rsidRPr="00B27423" w:rsidTr="00045E32">
        <w:trPr>
          <w:trHeight w:val="1020"/>
        </w:trPr>
        <w:tc>
          <w:tcPr>
            <w:tcW w:w="676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L.p.</w:t>
            </w:r>
          </w:p>
        </w:tc>
        <w:tc>
          <w:tcPr>
            <w:tcW w:w="2384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    Nazwa artykułu</w:t>
            </w:r>
          </w:p>
          <w:p w:rsidR="00B27423" w:rsidRPr="00B27423" w:rsidRDefault="00B27423" w:rsidP="00B27423">
            <w:r w:rsidRPr="00B27423">
              <w:t xml:space="preserve">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 xml:space="preserve">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10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375" w:type="dxa"/>
          </w:tcPr>
          <w:p w:rsidR="00B27423" w:rsidRPr="00B27423" w:rsidRDefault="00B27423" w:rsidP="00B27423">
            <w:r w:rsidRPr="00B27423">
              <w:t xml:space="preserve">Cena </w:t>
            </w:r>
            <w:proofErr w:type="spellStart"/>
            <w:r w:rsidRPr="00B27423">
              <w:t>jed</w:t>
            </w:r>
            <w:proofErr w:type="spellEnd"/>
            <w:r w:rsidRPr="00B27423">
              <w:t xml:space="preserve">. </w:t>
            </w:r>
          </w:p>
          <w:p w:rsidR="00B27423" w:rsidRPr="00B27423" w:rsidRDefault="00B27423" w:rsidP="00B27423">
            <w:r w:rsidRPr="00B27423">
              <w:t xml:space="preserve">brutto  w  PLN          </w:t>
            </w:r>
          </w:p>
        </w:tc>
        <w:tc>
          <w:tcPr>
            <w:tcW w:w="1677" w:type="dxa"/>
          </w:tcPr>
          <w:p w:rsidR="00B27423" w:rsidRPr="00B27423" w:rsidRDefault="00B27423" w:rsidP="00B27423">
            <w:r w:rsidRPr="00B27423">
              <w:t>Wartość brutto w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Cukier       (op.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27423">
                <w:t>1 kg</w:t>
              </w:r>
            </w:smartTag>
            <w:r w:rsidRPr="00B27423">
              <w:t xml:space="preserve">)              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15831200-4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 Mąka pszenna typ 405    (op.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27423">
                <w:t>1 kg</w:t>
              </w:r>
            </w:smartTag>
            <w:r w:rsidRPr="00B27423">
              <w:t xml:space="preserve">)                   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15612100-2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70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Kasza jęczmienna ( op. 1 kg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15613000-8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Kasza gryczana ( w woreczkach  4x100gr)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15613000-8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12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Mąka pszenna typ 500 (op. 1 kg)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15613000-8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195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Ryż </w:t>
            </w:r>
            <w:proofErr w:type="spellStart"/>
            <w:r w:rsidRPr="00B27423">
              <w:t>długoziarnisty</w:t>
            </w:r>
            <w:proofErr w:type="spellEnd"/>
            <w:r w:rsidRPr="00B27423">
              <w:t xml:space="preserve">   (op. 1 kg lub większe)                         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15614100-6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175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lastRenderedPageBreak/>
              <w:t>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Ryż brązowy naturalny (op. w woreczkach 4x100g)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Sól  ważona jodowana (op. 1kg)           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15872400-5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Sól himalajska drobna (op. 500-1000g.)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Bułka tarta (op.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27423">
                <w:t>1 kg</w:t>
              </w:r>
            </w:smartTag>
            <w:r w:rsidRPr="00B27423">
              <w:t>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15613000-8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115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Makaron spaghetti (op. 1 kg lub większe)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15851210-3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40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Makaron świderki, kolanka , rurki, muszelki, gwiazdki  (op. 1 kg lub większe)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15851210-3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140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Makaron razowy świderki, kolanka , rurki, muszelki, gwiazdki  (op. 1 kg)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1948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Makaron łazanki (op. 1 kg lub większe)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1948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Makaron </w:t>
            </w:r>
            <w:proofErr w:type="spellStart"/>
            <w:r w:rsidRPr="00B27423">
              <w:t>Tagliatelle</w:t>
            </w:r>
            <w:proofErr w:type="spellEnd"/>
            <w:r w:rsidRPr="00B27423">
              <w:t xml:space="preserve"> </w:t>
            </w:r>
            <w:proofErr w:type="spellStart"/>
            <w:r w:rsidRPr="00B27423">
              <w:t>6mm</w:t>
            </w:r>
            <w:proofErr w:type="spellEnd"/>
            <w:r w:rsidRPr="00B27423">
              <w:t xml:space="preserve"> (op. 1kg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Mąka ziemniaczana (op.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27423">
                <w:t>1 kg</w:t>
              </w:r>
            </w:smartTag>
            <w:r w:rsidRPr="00B27423">
              <w:t xml:space="preserve">)                                           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15312000-8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Pieprz czarny mielony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15872100-2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18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Pieprz ziołowy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lastRenderedPageBreak/>
              <w:t>19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Majeranek (op. 100 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15872000-1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40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Liść laurowy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15872000-1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Ziele angielskie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15872000-1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95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do kurczaka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Bazylia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11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Oregano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11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Gałka muszkatołowa (op.100g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do wieprzowiny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170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do ziemniaków i frytek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do ryby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29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Papryka wędzona (op. 100g)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warzywna uniwersalna (op. 500-1000g)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Czosnek granulowany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Czarnuszka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Kminek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lastRenderedPageBreak/>
              <w:t>34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Kurkuma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Lubczyk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Zioła prowansalskie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Przecier pomidorowy (op. karton/słoik  (1 kg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15331134-5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260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Chrzan tarty</w:t>
            </w:r>
          </w:p>
          <w:p w:rsidR="00B27423" w:rsidRPr="00B27423" w:rsidRDefault="00B27423" w:rsidP="00B27423">
            <w:r w:rsidRPr="00B27423">
              <w:t>(op. 250-400g)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11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39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Olej rzepakowy (op. 1 l)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l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15411200-4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320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Cukier puder (op. 0,5 -1kg)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15830000-5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Cukier waniliowy  (op.50g lub większy)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Budyń waniliowy/śmietankowy z cukrem (op. 80g)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Kakao ciemne naturalne (op. 150g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</w:t>
            </w:r>
          </w:p>
          <w:p w:rsidR="00B27423" w:rsidRPr="00B27423" w:rsidRDefault="00B27423" w:rsidP="00B27423"/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Soda oczyszczona (op. 80g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Proszek do pieczenia (op. 30g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Przyprawa do karkówki (op. 100g)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Musztarda sarepska  (op. 200 – 500 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48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Kukurydza konserwowa (op. 400 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75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lastRenderedPageBreak/>
              <w:t>49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Ketchup (op.250-500g)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>
            <w:r w:rsidRPr="00B27423">
              <w:t>15331134-5</w:t>
            </w:r>
          </w:p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Ogórki konserwowe (op. 880g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Pomidory suszone w oleju (op. 280g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Słonecznik łuskany (op. 300g)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Oliwki bez pestek zielone (op. 680g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Oliwki bez pestek czarne (op. 680g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12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Brzoskwinie w puszce (op. 850g.)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Tortilla pszenna (op.360g)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Masa </w:t>
            </w:r>
            <w:proofErr w:type="spellStart"/>
            <w:r w:rsidRPr="00B27423">
              <w:t>krówkowa</w:t>
            </w:r>
            <w:proofErr w:type="spellEnd"/>
            <w:r w:rsidRPr="00B27423">
              <w:t xml:space="preserve">  -kajmak (op. 460g)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Tuńczyk w sosie własnym (op.170g)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59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Kwasek cytrynowy (op. 100g)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Cynamon (op. 100g.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7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Papryka słodka (op. 100g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Papryka ostra chili (op. 100 g lub większe)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 xml:space="preserve">szt. 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63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Zupa ogonowa (op. 60-1000g)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64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Żurek (op. 60 – 1000g)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90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lastRenderedPageBreak/>
              <w:t>65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Biały barszcz (op. 60-1000g)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66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Majonez ( op. 400 – 800g) słoik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45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67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Konserwa Tyrolska 300g.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 xml:space="preserve">szt. 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550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68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Pasztet prochowicki (op. 160-200g)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69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Groszek konserwowy (op. 400g)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25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70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Szczaw konserwowy zielony (op. 285g)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40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71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Fasola Piękny Jaś (op. 1kg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72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>Groch łuskany połówki (op. 1kg lub większe)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>
            <w:r w:rsidRPr="00B27423">
              <w:t>45</w:t>
            </w:r>
          </w:p>
        </w:tc>
        <w:tc>
          <w:tcPr>
            <w:tcW w:w="1375" w:type="dxa"/>
            <w:vAlign w:val="bottom"/>
          </w:tcPr>
          <w:p w:rsidR="00B27423" w:rsidRPr="00B27423" w:rsidRDefault="00B27423" w:rsidP="00B27423"/>
        </w:tc>
        <w:tc>
          <w:tcPr>
            <w:tcW w:w="1677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76" w:type="dxa"/>
          </w:tcPr>
          <w:p w:rsidR="00B27423" w:rsidRPr="00B27423" w:rsidRDefault="00B27423" w:rsidP="00B27423">
            <w:r w:rsidRPr="00B27423">
              <w:t>x</w:t>
            </w:r>
          </w:p>
        </w:tc>
        <w:tc>
          <w:tcPr>
            <w:tcW w:w="2384" w:type="dxa"/>
          </w:tcPr>
          <w:p w:rsidR="00B27423" w:rsidRPr="00B27423" w:rsidRDefault="00B27423" w:rsidP="00B27423">
            <w:r w:rsidRPr="00B27423">
              <w:t xml:space="preserve">Wartość ogółem </w:t>
            </w:r>
          </w:p>
        </w:tc>
        <w:tc>
          <w:tcPr>
            <w:tcW w:w="720" w:type="dxa"/>
          </w:tcPr>
          <w:p w:rsidR="00B27423" w:rsidRPr="00B27423" w:rsidRDefault="00B27423" w:rsidP="00B27423">
            <w:r w:rsidRPr="00B27423">
              <w:t>x</w:t>
            </w:r>
          </w:p>
        </w:tc>
        <w:tc>
          <w:tcPr>
            <w:tcW w:w="1318" w:type="dxa"/>
          </w:tcPr>
          <w:p w:rsidR="00B27423" w:rsidRPr="00B27423" w:rsidRDefault="00B27423" w:rsidP="00B27423"/>
        </w:tc>
        <w:tc>
          <w:tcPr>
            <w:tcW w:w="1107" w:type="dxa"/>
            <w:vAlign w:val="bottom"/>
          </w:tcPr>
          <w:p w:rsidR="00B27423" w:rsidRPr="00B27423" w:rsidRDefault="00B27423" w:rsidP="00B27423"/>
        </w:tc>
        <w:tc>
          <w:tcPr>
            <w:tcW w:w="1375" w:type="dxa"/>
            <w:vAlign w:val="bottom"/>
          </w:tcPr>
          <w:p w:rsidR="00B27423" w:rsidRPr="00B27423" w:rsidRDefault="00B27423" w:rsidP="00B27423">
            <w:r w:rsidRPr="00B27423">
              <w:t>x</w:t>
            </w:r>
          </w:p>
        </w:tc>
        <w:tc>
          <w:tcPr>
            <w:tcW w:w="1677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/>
    <w:p w:rsidR="00B27423" w:rsidRPr="00B27423" w:rsidRDefault="00B27423" w:rsidP="00B27423">
      <w:r w:rsidRPr="00B27423">
        <w:tab/>
      </w:r>
      <w:r w:rsidRPr="00B27423">
        <w:tab/>
      </w:r>
      <w:r w:rsidRPr="00B27423">
        <w:tab/>
      </w:r>
      <w:r w:rsidRPr="00B27423">
        <w:tab/>
      </w:r>
      <w:r w:rsidRPr="00B27423">
        <w:tab/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Default="00B27423" w:rsidP="00B27423"/>
    <w:p w:rsidR="00B27423" w:rsidRDefault="00B27423" w:rsidP="00B27423"/>
    <w:p w:rsidR="00B27423" w:rsidRPr="00B27423" w:rsidRDefault="00B27423" w:rsidP="00B27423">
      <w:r w:rsidRPr="00B27423">
        <w:t>Formularz asortymentowo-cenowy</w:t>
      </w:r>
      <w:r>
        <w:t xml:space="preserve">  </w:t>
      </w:r>
      <w:r w:rsidRPr="00B27423">
        <w:t>zał.</w:t>
      </w:r>
      <w:r>
        <w:t xml:space="preserve"> nr 3</w:t>
      </w:r>
      <w:r w:rsidRPr="00B27423">
        <w:t xml:space="preserve"> do SWZ</w:t>
      </w:r>
    </w:p>
    <w:p w:rsidR="00B27423" w:rsidRPr="00B27423" w:rsidRDefault="00B27423" w:rsidP="00B27423">
      <w:r w:rsidRPr="00B27423">
        <w:t>SOKI, WODY MINERALNE</w:t>
      </w:r>
    </w:p>
    <w:p w:rsidR="00B27423" w:rsidRPr="00B27423" w:rsidRDefault="00B27423" w:rsidP="00B27423">
      <w:r w:rsidRPr="00B27423">
        <w:t>Kod CPV 15321000-4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r w:rsidRPr="00B27423">
        <w:rPr>
          <w:b/>
        </w:rPr>
        <w:t>Dostawa towaru do magazynów Zamawiającego  następuje w godz. od 7.00 do 13.00 w każdy  wtorek tygodnia po wcześniejszym 24 godzinnym złożeniu  zamówienia przez Zamawiającego</w:t>
      </w:r>
      <w:r w:rsidRPr="00B27423">
        <w:t xml:space="preserve">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8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1"/>
        <w:gridCol w:w="2085"/>
        <w:gridCol w:w="1064"/>
        <w:gridCol w:w="1537"/>
        <w:gridCol w:w="1537"/>
        <w:gridCol w:w="1288"/>
        <w:gridCol w:w="17"/>
        <w:gridCol w:w="1695"/>
      </w:tblGrid>
      <w:tr w:rsidR="00B27423" w:rsidRPr="00B27423" w:rsidTr="00045E32">
        <w:trPr>
          <w:trHeight w:val="1623"/>
        </w:trPr>
        <w:tc>
          <w:tcPr>
            <w:tcW w:w="63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L.p.</w:t>
            </w:r>
          </w:p>
        </w:tc>
        <w:tc>
          <w:tcPr>
            <w:tcW w:w="2085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</w:tc>
        <w:tc>
          <w:tcPr>
            <w:tcW w:w="1064" w:type="dxa"/>
          </w:tcPr>
          <w:p w:rsidR="00B27423" w:rsidRPr="00B27423" w:rsidRDefault="00B27423" w:rsidP="00B27423"/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537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53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288" w:type="dxa"/>
          </w:tcPr>
          <w:p w:rsidR="00B27423" w:rsidRPr="00B27423" w:rsidRDefault="00B27423" w:rsidP="00B27423">
            <w:r w:rsidRPr="00B27423">
              <w:t xml:space="preserve"> Cena </w:t>
            </w:r>
            <w:proofErr w:type="spellStart"/>
            <w:r w:rsidRPr="00B27423">
              <w:t>jed</w:t>
            </w:r>
            <w:proofErr w:type="spellEnd"/>
            <w:r w:rsidRPr="00B27423">
              <w:t>. brutto</w:t>
            </w:r>
          </w:p>
          <w:p w:rsidR="00B27423" w:rsidRPr="00B27423" w:rsidRDefault="00B27423" w:rsidP="00B27423">
            <w:r w:rsidRPr="00B27423">
              <w:t xml:space="preserve">    PLN</w:t>
            </w:r>
          </w:p>
        </w:tc>
        <w:tc>
          <w:tcPr>
            <w:tcW w:w="1712" w:type="dxa"/>
            <w:gridSpan w:val="2"/>
          </w:tcPr>
          <w:p w:rsidR="00B27423" w:rsidRPr="00B27423" w:rsidRDefault="00B27423" w:rsidP="00B27423">
            <w:r w:rsidRPr="00B27423">
              <w:t xml:space="preserve">Wartość brutto                    </w:t>
            </w:r>
          </w:p>
          <w:p w:rsidR="00B27423" w:rsidRPr="00B27423" w:rsidRDefault="00B27423" w:rsidP="00B27423">
            <w:r w:rsidRPr="00B27423">
              <w:t xml:space="preserve">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631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085" w:type="dxa"/>
          </w:tcPr>
          <w:p w:rsidR="00B27423" w:rsidRPr="00B27423" w:rsidRDefault="00B27423" w:rsidP="00B27423">
            <w:r w:rsidRPr="00B27423">
              <w:t>Woda mineralna niegazowana o  obniżonej zawartości sodu (op. 0,3l, 0,5l , 1,5 l,  5 l)</w:t>
            </w:r>
          </w:p>
        </w:tc>
        <w:tc>
          <w:tcPr>
            <w:tcW w:w="1064" w:type="dxa"/>
          </w:tcPr>
          <w:p w:rsidR="00B27423" w:rsidRPr="00B27423" w:rsidRDefault="00B27423" w:rsidP="00B27423">
            <w:r w:rsidRPr="00B27423">
              <w:t>l</w:t>
            </w:r>
          </w:p>
        </w:tc>
        <w:tc>
          <w:tcPr>
            <w:tcW w:w="1537" w:type="dxa"/>
          </w:tcPr>
          <w:p w:rsidR="00B27423" w:rsidRPr="00B27423" w:rsidRDefault="00B27423" w:rsidP="00B27423"/>
        </w:tc>
        <w:tc>
          <w:tcPr>
            <w:tcW w:w="153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288" w:type="dxa"/>
          </w:tcPr>
          <w:p w:rsidR="00B27423" w:rsidRPr="00B27423" w:rsidRDefault="00B27423" w:rsidP="00B27423"/>
        </w:tc>
        <w:tc>
          <w:tcPr>
            <w:tcW w:w="1712" w:type="dxa"/>
            <w:gridSpan w:val="2"/>
          </w:tcPr>
          <w:p w:rsidR="00B27423" w:rsidRPr="00B27423" w:rsidRDefault="00B27423" w:rsidP="00B27423"/>
        </w:tc>
      </w:tr>
      <w:tr w:rsidR="00B27423" w:rsidRPr="00B27423" w:rsidTr="00045E32">
        <w:trPr>
          <w:trHeight w:val="879"/>
        </w:trPr>
        <w:tc>
          <w:tcPr>
            <w:tcW w:w="631" w:type="dxa"/>
          </w:tcPr>
          <w:p w:rsidR="00B27423" w:rsidRPr="00B27423" w:rsidRDefault="00B27423" w:rsidP="00B27423">
            <w:r w:rsidRPr="00B27423">
              <w:t>2</w:t>
            </w:r>
          </w:p>
        </w:tc>
        <w:tc>
          <w:tcPr>
            <w:tcW w:w="2085" w:type="dxa"/>
          </w:tcPr>
          <w:p w:rsidR="00B27423" w:rsidRPr="00B27423" w:rsidRDefault="00B27423" w:rsidP="00B27423">
            <w:r w:rsidRPr="00B27423">
              <w:t xml:space="preserve">Soki owocowe </w:t>
            </w:r>
          </w:p>
          <w:p w:rsidR="00B27423" w:rsidRPr="00B27423" w:rsidRDefault="00B27423" w:rsidP="00B27423">
            <w:r w:rsidRPr="00B27423">
              <w:t>(op. 1 – 2,5 l)</w:t>
            </w:r>
          </w:p>
        </w:tc>
        <w:tc>
          <w:tcPr>
            <w:tcW w:w="1064" w:type="dxa"/>
          </w:tcPr>
          <w:p w:rsidR="00B27423" w:rsidRPr="00B27423" w:rsidRDefault="00B27423" w:rsidP="00B27423">
            <w:r w:rsidRPr="00B27423">
              <w:t>l</w:t>
            </w:r>
          </w:p>
        </w:tc>
        <w:tc>
          <w:tcPr>
            <w:tcW w:w="1537" w:type="dxa"/>
          </w:tcPr>
          <w:p w:rsidR="00B27423" w:rsidRPr="00B27423" w:rsidRDefault="00B27423" w:rsidP="00B27423">
            <w:r w:rsidRPr="00B27423">
              <w:t>7</w:t>
            </w:r>
          </w:p>
        </w:tc>
        <w:tc>
          <w:tcPr>
            <w:tcW w:w="1537" w:type="dxa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305" w:type="dxa"/>
            <w:gridSpan w:val="2"/>
          </w:tcPr>
          <w:p w:rsidR="00B27423" w:rsidRPr="00B27423" w:rsidRDefault="00B27423" w:rsidP="00B27423"/>
        </w:tc>
        <w:tc>
          <w:tcPr>
            <w:tcW w:w="1695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631" w:type="dxa"/>
          </w:tcPr>
          <w:p w:rsidR="00B27423" w:rsidRPr="00B27423" w:rsidRDefault="00B27423" w:rsidP="00B27423">
            <w:r w:rsidRPr="00B27423">
              <w:t xml:space="preserve">  X      </w:t>
            </w:r>
          </w:p>
        </w:tc>
        <w:tc>
          <w:tcPr>
            <w:tcW w:w="2085" w:type="dxa"/>
          </w:tcPr>
          <w:p w:rsidR="00B27423" w:rsidRPr="00B27423" w:rsidRDefault="00B27423" w:rsidP="00B27423">
            <w:r w:rsidRPr="00B27423">
              <w:t xml:space="preserve">  Wartość ogółem/suma/</w:t>
            </w:r>
          </w:p>
        </w:tc>
        <w:tc>
          <w:tcPr>
            <w:tcW w:w="1064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537" w:type="dxa"/>
          </w:tcPr>
          <w:p w:rsidR="00B27423" w:rsidRPr="00B27423" w:rsidRDefault="00B27423" w:rsidP="00B27423"/>
        </w:tc>
        <w:tc>
          <w:tcPr>
            <w:tcW w:w="1537" w:type="dxa"/>
          </w:tcPr>
          <w:p w:rsidR="00B27423" w:rsidRPr="00B27423" w:rsidRDefault="00B27423" w:rsidP="00B27423"/>
        </w:tc>
        <w:tc>
          <w:tcPr>
            <w:tcW w:w="1305" w:type="dxa"/>
            <w:gridSpan w:val="2"/>
          </w:tcPr>
          <w:p w:rsidR="00B27423" w:rsidRPr="00B27423" w:rsidRDefault="00B27423" w:rsidP="00B27423">
            <w:r w:rsidRPr="00B27423">
              <w:t xml:space="preserve">    X</w:t>
            </w:r>
          </w:p>
        </w:tc>
        <w:tc>
          <w:tcPr>
            <w:tcW w:w="1695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/>
    <w:p w:rsidR="00B27423" w:rsidRPr="00B27423" w:rsidRDefault="00B27423" w:rsidP="00B27423">
      <w:r w:rsidRPr="00B27423">
        <w:tab/>
      </w:r>
      <w:r w:rsidRPr="00B27423">
        <w:tab/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>
        <w:t xml:space="preserve"> </w:t>
      </w:r>
      <w:r w:rsidR="00D67EFA" w:rsidRPr="00D67EFA">
        <w:t>zał.</w:t>
      </w:r>
      <w:r w:rsidR="00D67EFA">
        <w:t xml:space="preserve"> nr 4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WARZYWA, OWOCE, KISZONKI</w:t>
      </w:r>
    </w:p>
    <w:p w:rsidR="00B27423" w:rsidRPr="00B27423" w:rsidRDefault="00B27423" w:rsidP="00B27423">
      <w:r w:rsidRPr="00B27423">
        <w:t>Kod CPV 15300000-1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12.00 w każdy dzień tygodnia od poniedziałku do piątku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64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8"/>
        <w:gridCol w:w="2257"/>
        <w:gridCol w:w="758"/>
        <w:gridCol w:w="1807"/>
        <w:gridCol w:w="1080"/>
        <w:gridCol w:w="1141"/>
        <w:gridCol w:w="2026"/>
      </w:tblGrid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/>
          <w:p w:rsidR="00B27423" w:rsidRPr="00B27423" w:rsidRDefault="00B27423" w:rsidP="00B27423">
            <w:proofErr w:type="spellStart"/>
            <w:r w:rsidRPr="00B27423">
              <w:t>l.p</w:t>
            </w:r>
            <w:proofErr w:type="spellEnd"/>
          </w:p>
        </w:tc>
        <w:tc>
          <w:tcPr>
            <w:tcW w:w="2257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  Nazwa artykułu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 xml:space="preserve"> </w:t>
            </w:r>
          </w:p>
          <w:p w:rsidR="00B27423" w:rsidRPr="00B27423" w:rsidRDefault="00B27423" w:rsidP="00B27423">
            <w:r w:rsidRPr="00B27423">
              <w:t xml:space="preserve">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 xml:space="preserve">miary   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080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141" w:type="dxa"/>
          </w:tcPr>
          <w:p w:rsidR="00B27423" w:rsidRPr="00B27423" w:rsidRDefault="00B27423" w:rsidP="00B27423">
            <w:r w:rsidRPr="00B27423">
              <w:t xml:space="preserve">   Cena jednostkowa brutto    </w:t>
            </w:r>
          </w:p>
          <w:p w:rsidR="00B27423" w:rsidRPr="00B27423" w:rsidRDefault="00B27423" w:rsidP="00B27423">
            <w:r w:rsidRPr="00B27423">
              <w:t xml:space="preserve">   PLN</w:t>
            </w:r>
          </w:p>
        </w:tc>
        <w:tc>
          <w:tcPr>
            <w:tcW w:w="20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Marchew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03221112-4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720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Cebula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03221113-1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380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Cebula czerwona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4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Pietruszka korzeń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03221100-7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250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Seler korzeń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03221100-7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250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Kapusta biała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03221410-3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7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Młoda Kapusta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70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Kapusta czerwona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03221410-3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220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9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Kapusta pekińska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03221410-3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Pomidory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03221240-0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lastRenderedPageBreak/>
              <w:t>11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Ogórek świeży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03221270-9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12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Por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03221000-6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150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13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Kapusta kwaszona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15331142-4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700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14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Ogórek kwaszony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15331000-7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300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Jabłka – gramatura  w granicach 240 do 270 g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03222321-9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55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16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Szczypior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pęczek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03221000-6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17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Sałata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03221310-2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30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18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Papryka świeża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03221230-7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70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19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Cytryna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03222210-8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Kalafior świeży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03221420-6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21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Koper świeży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pęczek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03221000-6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400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22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Ziemniak od stycznia do końca maja i do września do grudnia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t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03212100-1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 xml:space="preserve">       7,4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23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Ziemniak wczesny od czerwca do końca sierpnia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t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2,4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24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Natka pietruszki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pęczek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03221000-6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500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25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Burak czerwony okrągły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kg.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 xml:space="preserve">700 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26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Pieczarki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kg.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200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27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Brokuł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28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 xml:space="preserve">Czosnek 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>
            <w:r w:rsidRPr="00B27423">
              <w:t>03221000-6</w:t>
            </w:r>
          </w:p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29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Cukinia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  <w:vAlign w:val="bottom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1141" w:type="dxa"/>
          </w:tcPr>
          <w:p w:rsidR="00B27423" w:rsidRPr="00B27423" w:rsidRDefault="00B27423" w:rsidP="00B27423"/>
        </w:tc>
        <w:tc>
          <w:tcPr>
            <w:tcW w:w="20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78" w:type="dxa"/>
          </w:tcPr>
          <w:p w:rsidR="00B27423" w:rsidRPr="00B27423" w:rsidRDefault="00B27423" w:rsidP="00B27423">
            <w:r w:rsidRPr="00B27423">
              <w:t>x</w:t>
            </w:r>
          </w:p>
        </w:tc>
        <w:tc>
          <w:tcPr>
            <w:tcW w:w="2257" w:type="dxa"/>
          </w:tcPr>
          <w:p w:rsidR="00B27423" w:rsidRPr="00B27423" w:rsidRDefault="00B27423" w:rsidP="00B27423">
            <w:r w:rsidRPr="00B27423">
              <w:t>Wartość ogółem      /suma/</w:t>
            </w:r>
          </w:p>
        </w:tc>
        <w:tc>
          <w:tcPr>
            <w:tcW w:w="758" w:type="dxa"/>
          </w:tcPr>
          <w:p w:rsidR="00B27423" w:rsidRPr="00B27423" w:rsidRDefault="00B27423" w:rsidP="00B27423">
            <w:r w:rsidRPr="00B27423">
              <w:t xml:space="preserve">  X</w:t>
            </w:r>
          </w:p>
        </w:tc>
        <w:tc>
          <w:tcPr>
            <w:tcW w:w="1807" w:type="dxa"/>
          </w:tcPr>
          <w:p w:rsidR="00B27423" w:rsidRPr="00B27423" w:rsidRDefault="00B27423" w:rsidP="00B27423"/>
        </w:tc>
        <w:tc>
          <w:tcPr>
            <w:tcW w:w="1080" w:type="dxa"/>
          </w:tcPr>
          <w:p w:rsidR="00B27423" w:rsidRPr="00B27423" w:rsidRDefault="00B27423" w:rsidP="00B27423"/>
        </w:tc>
        <w:tc>
          <w:tcPr>
            <w:tcW w:w="1141" w:type="dxa"/>
          </w:tcPr>
          <w:p w:rsidR="00B27423" w:rsidRPr="00B27423" w:rsidRDefault="00B27423" w:rsidP="00B27423">
            <w:r w:rsidRPr="00B27423">
              <w:t xml:space="preserve">    X</w:t>
            </w:r>
          </w:p>
        </w:tc>
        <w:tc>
          <w:tcPr>
            <w:tcW w:w="20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  <w:r w:rsidRPr="00B27423">
        <w:tab/>
      </w:r>
    </w:p>
    <w:p w:rsidR="00B27423" w:rsidRPr="00B27423" w:rsidRDefault="00B27423" w:rsidP="00B27423">
      <w:r w:rsidRPr="00B27423">
        <w:tab/>
      </w:r>
      <w:r w:rsidRPr="00B27423">
        <w:tab/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 w:rsidRPr="00D67EFA">
        <w:t xml:space="preserve"> zał.</w:t>
      </w:r>
      <w:r w:rsidR="00D67EFA">
        <w:t xml:space="preserve"> nr 5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DRÓB  I PRZETWORY  DROBIOWE</w:t>
      </w:r>
    </w:p>
    <w:p w:rsidR="00B27423" w:rsidRPr="00B27423" w:rsidRDefault="00B27423" w:rsidP="00B27423">
      <w:r w:rsidRPr="00B27423">
        <w:t>Kod CPV 15112000-6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8.00  w każdy  dzień  tygodnia od poniedziałku do piątku 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79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3"/>
        <w:gridCol w:w="771"/>
        <w:gridCol w:w="1296"/>
        <w:gridCol w:w="1296"/>
        <w:gridCol w:w="1701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153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701" w:type="dxa"/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Porcje rosołowe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15112100-7</w:t>
            </w:r>
          </w:p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2    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 xml:space="preserve">Filet z kurczaka 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15112100-7</w:t>
            </w:r>
          </w:p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380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25"/>
        </w:trPr>
        <w:tc>
          <w:tcPr>
            <w:tcW w:w="451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 xml:space="preserve">Tylna ćwiartka z kurczaka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500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25"/>
        </w:trPr>
        <w:tc>
          <w:tcPr>
            <w:tcW w:w="451" w:type="dxa"/>
          </w:tcPr>
          <w:p w:rsidR="00B27423" w:rsidRPr="00B27423" w:rsidRDefault="00B27423" w:rsidP="00B27423">
            <w:r w:rsidRPr="00B27423">
              <w:t>4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Mięso mielone z indyka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25"/>
        </w:trPr>
        <w:tc>
          <w:tcPr>
            <w:tcW w:w="451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Wątroba drobiowa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190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701" w:type="dxa"/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lastRenderedPageBreak/>
        <w:t>Wartość ogółem brutto przenieść do formularza ofertowego.</w:t>
      </w:r>
      <w:r w:rsidRPr="00B27423">
        <w:rPr>
          <w:b/>
        </w:rPr>
        <w:tab/>
      </w:r>
      <w:r w:rsidRPr="00B27423">
        <w:tab/>
      </w:r>
      <w:r w:rsidRPr="00B27423">
        <w:tab/>
      </w:r>
      <w:r w:rsidRPr="00B27423">
        <w:tab/>
      </w:r>
    </w:p>
    <w:p w:rsidR="00B27423" w:rsidRPr="00B27423" w:rsidRDefault="00B27423" w:rsidP="00B27423">
      <w:r w:rsidRPr="00B27423">
        <w:tab/>
      </w:r>
    </w:p>
    <w:p w:rsidR="00B27423" w:rsidRPr="00B27423" w:rsidRDefault="00B27423" w:rsidP="00B27423"/>
    <w:p w:rsidR="00B27423" w:rsidRPr="00B27423" w:rsidRDefault="00B27423" w:rsidP="00B27423">
      <w:r w:rsidRPr="00B27423">
        <w:t xml:space="preserve">  </w:t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>
        <w:t xml:space="preserve"> </w:t>
      </w:r>
      <w:r w:rsidR="00D67EFA" w:rsidRPr="00D67EFA">
        <w:t>zał.</w:t>
      </w:r>
      <w:r w:rsidR="00D67EFA">
        <w:t xml:space="preserve"> nr 6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MIĘSO WIEPRZOWE, WOŁOWE I I WĘDLINY</w:t>
      </w:r>
    </w:p>
    <w:p w:rsidR="00B27423" w:rsidRPr="00B27423" w:rsidRDefault="00B27423" w:rsidP="00B27423">
      <w:r w:rsidRPr="00B27423">
        <w:t>Kod CPV 15100000-9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8.00 w każdy  dzień  tygodnia od poniedziałku do piątku 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1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2292"/>
        <w:gridCol w:w="771"/>
        <w:gridCol w:w="1466"/>
        <w:gridCol w:w="877"/>
        <w:gridCol w:w="924"/>
        <w:gridCol w:w="2333"/>
      </w:tblGrid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292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Nazwa artykułu</w:t>
            </w:r>
          </w:p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466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87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924" w:type="dxa"/>
          </w:tcPr>
          <w:p w:rsidR="00B27423" w:rsidRPr="00B27423" w:rsidRDefault="00B27423" w:rsidP="00B27423">
            <w:r w:rsidRPr="00B27423">
              <w:t xml:space="preserve">  Cena </w:t>
            </w:r>
            <w:proofErr w:type="spellStart"/>
            <w:r w:rsidRPr="00B27423">
              <w:t>jednost</w:t>
            </w:r>
            <w:proofErr w:type="spellEnd"/>
            <w:r w:rsidRPr="00B27423">
              <w:t>. brutto        PLN</w:t>
            </w:r>
          </w:p>
        </w:tc>
        <w:tc>
          <w:tcPr>
            <w:tcW w:w="2333" w:type="dxa"/>
          </w:tcPr>
          <w:p w:rsidR="00B27423" w:rsidRPr="00B27423" w:rsidRDefault="00B27423" w:rsidP="00B27423">
            <w:r w:rsidRPr="00B27423">
              <w:t>Wartość brutto</w:t>
            </w:r>
          </w:p>
          <w:p w:rsidR="00B27423" w:rsidRPr="00B27423" w:rsidRDefault="00B27423" w:rsidP="00B27423">
            <w:r w:rsidRPr="00B27423">
              <w:t xml:space="preserve">   w PLN</w:t>
            </w:r>
          </w:p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Łopatka b/k    /</w:t>
            </w:r>
            <w:proofErr w:type="spellStart"/>
            <w:r w:rsidRPr="00B27423">
              <w:t>wp</w:t>
            </w:r>
            <w:proofErr w:type="spellEnd"/>
            <w:r w:rsidRPr="00B27423">
              <w:t>/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>
            <w:r w:rsidRPr="00B27423">
              <w:t>15113000-3</w:t>
            </w:r>
          </w:p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820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2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Schab b/k       /</w:t>
            </w:r>
            <w:proofErr w:type="spellStart"/>
            <w:r w:rsidRPr="00B27423">
              <w:t>wp</w:t>
            </w:r>
            <w:proofErr w:type="spellEnd"/>
            <w:r w:rsidRPr="00B27423">
              <w:t>/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>
            <w:r w:rsidRPr="00B27423">
              <w:t>15113000-3</w:t>
            </w:r>
          </w:p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290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Karkówka b/k  /</w:t>
            </w:r>
            <w:proofErr w:type="spellStart"/>
            <w:r w:rsidRPr="00B27423">
              <w:t>wp</w:t>
            </w:r>
            <w:proofErr w:type="spellEnd"/>
            <w:r w:rsidRPr="00B27423">
              <w:t>/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>
            <w:r w:rsidRPr="00B27423">
              <w:t>15113000-3</w:t>
            </w:r>
          </w:p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420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4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 xml:space="preserve">Kiełbasa zwyczajna średnio-rozdrobniona, wędzona, parzona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250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 xml:space="preserve">Kaszanka jęczmienna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220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 xml:space="preserve">Smalec 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lastRenderedPageBreak/>
              <w:t xml:space="preserve">7   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Boczek parzony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Kości  od schabu wieprz.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>
            <w:r w:rsidRPr="00B27423">
              <w:t>15100000-9</w:t>
            </w:r>
          </w:p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520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9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>Szynka surowa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924" w:type="dxa"/>
          </w:tcPr>
          <w:p w:rsidR="00B27423" w:rsidRPr="00B27423" w:rsidRDefault="00B27423" w:rsidP="00B27423"/>
        </w:tc>
        <w:tc>
          <w:tcPr>
            <w:tcW w:w="2333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511" w:type="dxa"/>
          </w:tcPr>
          <w:p w:rsidR="00B27423" w:rsidRPr="00B27423" w:rsidRDefault="00B27423" w:rsidP="00B27423">
            <w:r w:rsidRPr="00B27423">
              <w:t>X</w:t>
            </w:r>
          </w:p>
        </w:tc>
        <w:tc>
          <w:tcPr>
            <w:tcW w:w="2292" w:type="dxa"/>
          </w:tcPr>
          <w:p w:rsidR="00B27423" w:rsidRPr="00B27423" w:rsidRDefault="00B27423" w:rsidP="00B27423">
            <w:r w:rsidRPr="00B27423">
              <w:t xml:space="preserve">  Wartość ogółem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  X</w:t>
            </w:r>
          </w:p>
        </w:tc>
        <w:tc>
          <w:tcPr>
            <w:tcW w:w="1466" w:type="dxa"/>
          </w:tcPr>
          <w:p w:rsidR="00B27423" w:rsidRPr="00B27423" w:rsidRDefault="00B27423" w:rsidP="00B27423"/>
        </w:tc>
        <w:tc>
          <w:tcPr>
            <w:tcW w:w="877" w:type="dxa"/>
          </w:tcPr>
          <w:p w:rsidR="00B27423" w:rsidRPr="00B27423" w:rsidRDefault="00B27423" w:rsidP="00B27423"/>
        </w:tc>
        <w:tc>
          <w:tcPr>
            <w:tcW w:w="924" w:type="dxa"/>
          </w:tcPr>
          <w:p w:rsidR="00B27423" w:rsidRPr="00B27423" w:rsidRDefault="00B27423" w:rsidP="00B27423">
            <w:r w:rsidRPr="00B27423">
              <w:t xml:space="preserve">     X</w:t>
            </w:r>
          </w:p>
        </w:tc>
        <w:tc>
          <w:tcPr>
            <w:tcW w:w="2333" w:type="dxa"/>
          </w:tcPr>
          <w:p w:rsidR="00B27423" w:rsidRPr="00B27423" w:rsidRDefault="00B27423" w:rsidP="00B27423"/>
        </w:tc>
      </w:tr>
    </w:tbl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 w:rsidRPr="00D67EFA">
        <w:t xml:space="preserve"> zał.</w:t>
      </w:r>
      <w:r w:rsidR="00D67EFA">
        <w:t xml:space="preserve"> nr 7 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PRODUKTY i PRZETWORY  MĄCZNE</w:t>
      </w:r>
    </w:p>
    <w:p w:rsidR="00B27423" w:rsidRPr="00B27423" w:rsidRDefault="00B27423" w:rsidP="00B27423">
      <w:r w:rsidRPr="00B27423">
        <w:t>Kod CPV 15600000-4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8.00 w każdy  dzień  tygodnia od poniedziałku do piątku 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p w:rsidR="00B27423" w:rsidRPr="00B27423" w:rsidRDefault="00B27423" w:rsidP="00B27423"/>
    <w:tbl>
      <w:tblPr>
        <w:tblW w:w="979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3"/>
        <w:gridCol w:w="771"/>
        <w:gridCol w:w="1296"/>
        <w:gridCol w:w="1296"/>
        <w:gridCol w:w="1701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153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701" w:type="dxa"/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1.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 xml:space="preserve">Chleb </w:t>
            </w:r>
            <w:proofErr w:type="spellStart"/>
            <w:r w:rsidRPr="00B27423">
              <w:t>baltonowski</w:t>
            </w:r>
            <w:proofErr w:type="spellEnd"/>
            <w:r w:rsidRPr="00B27423">
              <w:t xml:space="preserve"> krojony </w:t>
            </w:r>
            <w:proofErr w:type="spellStart"/>
            <w:r w:rsidRPr="00B27423">
              <w:t>pszenno</w:t>
            </w:r>
            <w:proofErr w:type="spellEnd"/>
            <w:r w:rsidRPr="00B27423">
              <w:t xml:space="preserve"> - żytni 0,5 -1 kg 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>
            <w:r w:rsidRPr="00B27423">
              <w:t>15811100-7</w:t>
            </w:r>
          </w:p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lastRenderedPageBreak/>
              <w:t>2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Chleb tostowy pszenny (op. 500 – 1000g)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Bulka zwykła duża – 100g/90g o obniżonej zawartości soli i sodu oraz nie więcej niż 15g cukru na 100g produktu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szt. 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  <w:vAlign w:val="bottom"/>
          </w:tcPr>
          <w:p w:rsidR="00B27423" w:rsidRPr="00B27423" w:rsidRDefault="00B27423" w:rsidP="00B27423">
            <w:r w:rsidRPr="00B27423">
              <w:t xml:space="preserve"> 500</w:t>
            </w:r>
          </w:p>
        </w:tc>
        <w:tc>
          <w:tcPr>
            <w:tcW w:w="1701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296" w:type="dxa"/>
          </w:tcPr>
          <w:p w:rsidR="00B27423" w:rsidRPr="00B27423" w:rsidRDefault="00B27423" w:rsidP="00B27423"/>
        </w:tc>
        <w:tc>
          <w:tcPr>
            <w:tcW w:w="1701" w:type="dxa"/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pPr>
        <w:rPr>
          <w:b/>
        </w:rPr>
      </w:pPr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 w:rsidRPr="00D67EFA">
        <w:t xml:space="preserve"> zał.</w:t>
      </w:r>
      <w:r w:rsidR="00D67EFA">
        <w:t xml:space="preserve"> nr 8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PRETWORY MROŻONE</w:t>
      </w:r>
    </w:p>
    <w:p w:rsidR="00B27423" w:rsidRPr="00B27423" w:rsidRDefault="00B27423" w:rsidP="00B27423">
      <w:r w:rsidRPr="00B27423">
        <w:t>Kod CPV15331170-9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13.00 w każdy czwartek tygodnia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93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324"/>
        <w:gridCol w:w="709"/>
        <w:gridCol w:w="1328"/>
        <w:gridCol w:w="1437"/>
        <w:gridCol w:w="1560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324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09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328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1.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Marchew krojona (kostka lub słupki) op. 2 000 – 5 000 g.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lastRenderedPageBreak/>
              <w:t>3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Kalafior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>
            <w:r w:rsidRPr="00B27423">
              <w:t>15331170-9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4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Brukselka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>
            <w:r w:rsidRPr="00B27423">
              <w:t>15331170-9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Mieszanka kompotowa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217A08" w:rsidP="00B27423">
            <w:hyperlink r:id="rId5" w:history="1">
              <w:r w:rsidR="00B27423" w:rsidRPr="00B27423">
                <w:rPr>
                  <w:rStyle w:val="Hipercze"/>
                </w:rPr>
                <w:t>158</w:t>
              </w:r>
            </w:hyperlink>
            <w:r w:rsidR="00B27423" w:rsidRPr="00B27423">
              <w:t>96000-5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Marchewka mini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60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7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Brokuł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>
            <w:r w:rsidRPr="00B27423">
              <w:t>15331170-9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Groszek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9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Fasola szparagowa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328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70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324" w:type="dxa"/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09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328" w:type="dxa"/>
          </w:tcPr>
          <w:p w:rsidR="00B27423" w:rsidRPr="00B27423" w:rsidRDefault="00B27423" w:rsidP="00B27423"/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pPr>
        <w:rPr>
          <w:b/>
        </w:rPr>
      </w:pPr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>
        <w:t xml:space="preserve"> </w:t>
      </w:r>
      <w:r w:rsidR="00D67EFA" w:rsidRPr="00D67EFA">
        <w:t>zał.</w:t>
      </w:r>
      <w:r w:rsidR="00D67EFA">
        <w:t xml:space="preserve"> nr 9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PRZETWORY MLECZNE</w:t>
      </w:r>
    </w:p>
    <w:p w:rsidR="00B27423" w:rsidRPr="00B27423" w:rsidRDefault="00B27423" w:rsidP="00B27423">
      <w:r w:rsidRPr="00B27423">
        <w:t>Kod CPV 15500000-3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8.00 w każdy  dzień  tygodnia od poniedziałku do piątku 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93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3"/>
        <w:gridCol w:w="771"/>
        <w:gridCol w:w="1437"/>
        <w:gridCol w:w="1437"/>
        <w:gridCol w:w="1560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153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lastRenderedPageBreak/>
              <w:t>1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Mleko  2% (op. 1l)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l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15511400-7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2    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Masło extra zaw. tł. pow. 82%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15530000-2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15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Mleko w kartonie 2% (op. 1l)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l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4   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Twaróg półtłusty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15542100-0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100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5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Śmietana 18% w op. po 400 ml</w:t>
            </w:r>
          </w:p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szt</w:t>
            </w:r>
            <w:proofErr w:type="spellEnd"/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15512000-0</w:t>
            </w:r>
          </w:p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600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/>
        </w:tc>
        <w:tc>
          <w:tcPr>
            <w:tcW w:w="2153" w:type="dxa"/>
          </w:tcPr>
          <w:p w:rsidR="00B27423" w:rsidRPr="00B27423" w:rsidRDefault="00B27423" w:rsidP="00B27423">
            <w:r w:rsidRPr="00B27423">
              <w:t>Śmietana 30% w op. 500ml</w:t>
            </w:r>
          </w:p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szt</w:t>
            </w:r>
            <w:proofErr w:type="spellEnd"/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50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6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Jogurt naturalny w op. po 400 ml</w:t>
            </w:r>
          </w:p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szt</w:t>
            </w:r>
            <w:proofErr w:type="spellEnd"/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7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Margaryna  op. 250g.</w:t>
            </w:r>
          </w:p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szt</w:t>
            </w:r>
            <w:proofErr w:type="spellEnd"/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200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8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Serek topiony w kostce w op. 100g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>
        <w:t xml:space="preserve"> </w:t>
      </w:r>
      <w:r w:rsidR="00D67EFA" w:rsidRPr="00D67EFA">
        <w:t>zał.</w:t>
      </w:r>
      <w:r w:rsidR="00D67EFA">
        <w:t xml:space="preserve"> nr 10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>PRZETWORY RYB I PRZETWORY RYBNE</w:t>
      </w:r>
    </w:p>
    <w:p w:rsidR="00B27423" w:rsidRPr="00B27423" w:rsidRDefault="00B27423" w:rsidP="00B27423">
      <w:r w:rsidRPr="00B27423">
        <w:t>Kod CPV 15220000-6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Dostawa towaru do magazynów Zamawiającego  następuje w godz. od 7.00 do 13.00 w każdy czwartek tygodnia po wcześniejszym 24 godzinnym złożeniu  zamówienia przez Zamawiającego. </w:t>
      </w:r>
    </w:p>
    <w:p w:rsidR="00B27423" w:rsidRPr="00B27423" w:rsidRDefault="00B27423" w:rsidP="00B27423">
      <w:r w:rsidRPr="00B27423">
        <w:t>Dostawca może zaproponować produkt o innej nazwie pod warunkiem, że posiadać on będzie te same walory smakowe i właściwości, co produkty podane przykładowo. W takim przypadku należy zaznaczyć jakiego produktu dotyczy oferta równoważna.</w:t>
      </w:r>
    </w:p>
    <w:p w:rsidR="00B27423" w:rsidRPr="00B27423" w:rsidRDefault="00B27423" w:rsidP="00B27423"/>
    <w:tbl>
      <w:tblPr>
        <w:tblW w:w="993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3"/>
        <w:gridCol w:w="771"/>
        <w:gridCol w:w="1437"/>
        <w:gridCol w:w="1437"/>
        <w:gridCol w:w="1560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153" w:type="dxa"/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71" w:type="dxa"/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437" w:type="dxa"/>
          </w:tcPr>
          <w:p w:rsidR="00B27423" w:rsidRPr="00B27423" w:rsidRDefault="00B27423" w:rsidP="00B27423">
            <w:r w:rsidRPr="00B27423">
              <w:t>Ilość szacunkowa</w:t>
            </w:r>
          </w:p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Tilapia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200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2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Filet z morszczuka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80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>3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 xml:space="preserve">Filet śledziowy solony - </w:t>
            </w:r>
            <w:proofErr w:type="spellStart"/>
            <w:r w:rsidRPr="00B27423">
              <w:t>Matijas</w:t>
            </w:r>
            <w:proofErr w:type="spellEnd"/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>Kg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  <w:vAlign w:val="bottom"/>
          </w:tcPr>
          <w:p w:rsidR="00B27423" w:rsidRPr="00B27423" w:rsidRDefault="00B27423" w:rsidP="00B27423">
            <w:r w:rsidRPr="00B27423">
              <w:t>20</w:t>
            </w:r>
          </w:p>
        </w:tc>
        <w:tc>
          <w:tcPr>
            <w:tcW w:w="1560" w:type="dxa"/>
          </w:tcPr>
          <w:p w:rsidR="00B27423" w:rsidRPr="00B27423" w:rsidRDefault="00B27423" w:rsidP="00B27423"/>
        </w:tc>
        <w:tc>
          <w:tcPr>
            <w:tcW w:w="2126" w:type="dxa"/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153" w:type="dxa"/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71" w:type="dxa"/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437" w:type="dxa"/>
          </w:tcPr>
          <w:p w:rsidR="00B27423" w:rsidRPr="00B27423" w:rsidRDefault="00B27423" w:rsidP="00B27423"/>
        </w:tc>
        <w:tc>
          <w:tcPr>
            <w:tcW w:w="1560" w:type="dxa"/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pPr>
        <w:rPr>
          <w:b/>
        </w:rPr>
      </w:pPr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  <w:r w:rsidRPr="00B27423">
        <w:rPr>
          <w:b/>
        </w:rPr>
        <w:tab/>
      </w:r>
    </w:p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>
      <w:pPr>
        <w:rPr>
          <w:b/>
        </w:rPr>
      </w:pPr>
      <w:r w:rsidRPr="00B27423">
        <w:rPr>
          <w:b/>
        </w:rPr>
        <w:t xml:space="preserve">                 </w:t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r w:rsidRPr="00B27423">
        <w:t>Formularz asortymentowo-cenowy</w:t>
      </w:r>
      <w:r w:rsidR="00D67EFA">
        <w:t xml:space="preserve"> </w:t>
      </w:r>
      <w:r w:rsidR="00D67EFA" w:rsidRPr="00D67EFA">
        <w:t>zał.</w:t>
      </w:r>
      <w:r w:rsidR="00D67EFA">
        <w:t xml:space="preserve"> nr 11</w:t>
      </w:r>
      <w:r w:rsidR="00D67EFA" w:rsidRPr="00D67EFA">
        <w:t xml:space="preserve"> do SWZ</w:t>
      </w:r>
    </w:p>
    <w:p w:rsidR="00B27423" w:rsidRPr="00B27423" w:rsidRDefault="00B27423" w:rsidP="00B27423">
      <w:r w:rsidRPr="00B27423">
        <w:t xml:space="preserve">JAJA, </w:t>
      </w:r>
    </w:p>
    <w:p w:rsidR="00B27423" w:rsidRPr="00B27423" w:rsidRDefault="00B27423" w:rsidP="00B27423">
      <w:r w:rsidRPr="00B27423">
        <w:t>Kod CPV 03142500-3</w:t>
      </w:r>
    </w:p>
    <w:p w:rsidR="00B27423" w:rsidRPr="00B27423" w:rsidRDefault="00B27423" w:rsidP="00B27423">
      <w:r w:rsidRPr="00B27423">
        <w:t>Przy wypełnianiu proszę o zwrócenie uwagi na podaną gramaturę opakowań. Przy</w:t>
      </w:r>
    </w:p>
    <w:p w:rsidR="00B27423" w:rsidRPr="00B27423" w:rsidRDefault="00B27423" w:rsidP="00B27423">
      <w:r w:rsidRPr="00B27423">
        <w:t>posiadaniu towaru w innych opakowaniach Dostawca musi przeliczyć wartość opakowania do gramatury podanej przez Zamawiającego.</w:t>
      </w:r>
    </w:p>
    <w:p w:rsidR="00B27423" w:rsidRPr="00B27423" w:rsidRDefault="00B27423" w:rsidP="00B27423">
      <w:r w:rsidRPr="00B27423">
        <w:rPr>
          <w:b/>
        </w:rPr>
        <w:t xml:space="preserve">Dostawa towaru do magazynów Zamawiającego  następuje w godz. od 7.00 do 12.00  w każdy  dzień  tygodnia od poniedziałku do piątku  po wcześniejszym 24 godzinnym złożeniu  zamówienia przez Zamawiającego. </w:t>
      </w:r>
      <w:r w:rsidRPr="00B27423">
        <w:t>Dostawca może zaproponować produkt o innej nazwie pod warunkiem, że posiadać on</w:t>
      </w:r>
    </w:p>
    <w:p w:rsidR="00B27423" w:rsidRPr="00B27423" w:rsidRDefault="00B27423" w:rsidP="00B27423">
      <w:r w:rsidRPr="00B27423">
        <w:t>będzie te same walory smakowe i właściwości, co produkty podane przykładowo. W takim  przypadku należy zaznaczyć jakiego produktu dotyczy oferta równoważna.</w:t>
      </w:r>
    </w:p>
    <w:p w:rsidR="00B27423" w:rsidRPr="00B27423" w:rsidRDefault="00B27423" w:rsidP="00B27423"/>
    <w:tbl>
      <w:tblPr>
        <w:tblW w:w="99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3"/>
        <w:gridCol w:w="771"/>
        <w:gridCol w:w="1437"/>
        <w:gridCol w:w="1437"/>
        <w:gridCol w:w="1560"/>
        <w:gridCol w:w="2126"/>
      </w:tblGrid>
      <w:tr w:rsidR="00B27423" w:rsidRPr="00B27423" w:rsidTr="00045E32">
        <w:trPr>
          <w:trHeight w:val="1865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>Lp.</w:t>
            </w:r>
          </w:p>
        </w:tc>
        <w:tc>
          <w:tcPr>
            <w:tcW w:w="21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/>
          <w:p w:rsidR="00B27423" w:rsidRPr="00B27423" w:rsidRDefault="00B27423" w:rsidP="00B27423">
            <w:r w:rsidRPr="00B27423">
              <w:t xml:space="preserve"> Nazwa artykułu</w:t>
            </w:r>
          </w:p>
          <w:p w:rsidR="00B27423" w:rsidRPr="00B27423" w:rsidRDefault="00B27423" w:rsidP="00B27423"/>
        </w:tc>
        <w:tc>
          <w:tcPr>
            <w:tcW w:w="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miary</w:t>
            </w:r>
          </w:p>
        </w:tc>
        <w:tc>
          <w:tcPr>
            <w:tcW w:w="1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Kod CPV</w:t>
            </w:r>
          </w:p>
        </w:tc>
        <w:tc>
          <w:tcPr>
            <w:tcW w:w="1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Ilość </w:t>
            </w:r>
          </w:p>
          <w:p w:rsidR="00B27423" w:rsidRPr="00B27423" w:rsidRDefault="00B27423" w:rsidP="00B27423">
            <w:r w:rsidRPr="00B27423">
              <w:t>szacunkowa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Cena  </w:t>
            </w:r>
            <w:proofErr w:type="spellStart"/>
            <w:r w:rsidRPr="00B27423">
              <w:t>jed</w:t>
            </w:r>
            <w:proofErr w:type="spellEnd"/>
            <w:r w:rsidRPr="00B27423">
              <w:t>.</w:t>
            </w:r>
          </w:p>
          <w:p w:rsidR="00B27423" w:rsidRPr="00B27423" w:rsidRDefault="00B27423" w:rsidP="00B27423">
            <w:r w:rsidRPr="00B27423">
              <w:t>brutto w PLN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Wartość brutto      </w:t>
            </w:r>
          </w:p>
          <w:p w:rsidR="00B27423" w:rsidRPr="00B27423" w:rsidRDefault="00B27423" w:rsidP="00B27423">
            <w:r w:rsidRPr="00B27423">
              <w:t xml:space="preserve">     PLN</w:t>
            </w:r>
          </w:p>
        </w:tc>
      </w:tr>
      <w:tr w:rsidR="00B27423" w:rsidRPr="00B27423" w:rsidTr="00045E32">
        <w:trPr>
          <w:trHeight w:val="491"/>
        </w:trPr>
        <w:tc>
          <w:tcPr>
            <w:tcW w:w="451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1</w:t>
            </w:r>
          </w:p>
        </w:tc>
        <w:tc>
          <w:tcPr>
            <w:tcW w:w="2153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Jaja - klasa I   „M”</w:t>
            </w:r>
          </w:p>
        </w:tc>
        <w:tc>
          <w:tcPr>
            <w:tcW w:w="771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szt.</w:t>
            </w:r>
          </w:p>
        </w:tc>
        <w:tc>
          <w:tcPr>
            <w:tcW w:w="1437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03142500-3</w:t>
            </w:r>
          </w:p>
        </w:tc>
        <w:tc>
          <w:tcPr>
            <w:tcW w:w="14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>
            <w:r w:rsidRPr="00B27423">
              <w:t>4 500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/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/>
        </w:tc>
      </w:tr>
      <w:tr w:rsidR="00B27423" w:rsidRPr="00B27423" w:rsidTr="00045E32">
        <w:trPr>
          <w:trHeight w:val="491"/>
        </w:trPr>
        <w:tc>
          <w:tcPr>
            <w:tcW w:w="451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X    </w:t>
            </w:r>
          </w:p>
        </w:tc>
        <w:tc>
          <w:tcPr>
            <w:tcW w:w="2153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>Wartość ogółem</w:t>
            </w:r>
          </w:p>
        </w:tc>
        <w:tc>
          <w:tcPr>
            <w:tcW w:w="771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   X</w:t>
            </w:r>
          </w:p>
        </w:tc>
        <w:tc>
          <w:tcPr>
            <w:tcW w:w="1437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/>
        </w:tc>
        <w:tc>
          <w:tcPr>
            <w:tcW w:w="14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/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27423" w:rsidRPr="00B27423" w:rsidRDefault="00B27423" w:rsidP="00B27423">
            <w:r w:rsidRPr="00B27423">
              <w:t xml:space="preserve">       X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7423" w:rsidRPr="00B27423" w:rsidRDefault="00B27423" w:rsidP="00B27423"/>
        </w:tc>
      </w:tr>
    </w:tbl>
    <w:p w:rsidR="00B27423" w:rsidRPr="00B27423" w:rsidRDefault="00B27423" w:rsidP="00B27423"/>
    <w:p w:rsidR="00B27423" w:rsidRPr="00B27423" w:rsidRDefault="00B27423" w:rsidP="00B27423">
      <w:r w:rsidRPr="00B27423">
        <w:rPr>
          <w:b/>
        </w:rPr>
        <w:t>Wartość ogółem brutto przenieść do formularza ofertowego.</w:t>
      </w:r>
      <w:r w:rsidRPr="00B27423">
        <w:rPr>
          <w:b/>
        </w:rPr>
        <w:tab/>
      </w:r>
    </w:p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/>
    <w:p w:rsidR="00B27423" w:rsidRPr="00B27423" w:rsidRDefault="00B27423" w:rsidP="00B27423">
      <w:pPr>
        <w:rPr>
          <w:b/>
        </w:rPr>
      </w:pPr>
    </w:p>
    <w:p w:rsidR="00B27423" w:rsidRPr="00B27423" w:rsidRDefault="00B27423" w:rsidP="00B27423">
      <w:pPr>
        <w:rPr>
          <w:b/>
        </w:rPr>
      </w:pPr>
    </w:p>
    <w:sectPr w:rsidR="00B27423" w:rsidRPr="00B2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7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D25045"/>
    <w:multiLevelType w:val="hybridMultilevel"/>
    <w:tmpl w:val="36048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1" w15:restartNumberingAfterBreak="0">
    <w:nsid w:val="18604F5D"/>
    <w:multiLevelType w:val="hybridMultilevel"/>
    <w:tmpl w:val="8940CE00"/>
    <w:lvl w:ilvl="0" w:tplc="09205C20">
      <w:start w:val="1"/>
      <w:numFmt w:val="decimal"/>
      <w:lvlText w:val="%1."/>
      <w:lvlJc w:val="left"/>
      <w:pPr>
        <w:tabs>
          <w:tab w:val="num" w:pos="114"/>
        </w:tabs>
        <w:ind w:left="11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D1E0A"/>
    <w:multiLevelType w:val="hybridMultilevel"/>
    <w:tmpl w:val="1626F6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16787D"/>
    <w:multiLevelType w:val="hybridMultilevel"/>
    <w:tmpl w:val="AE0688EE"/>
    <w:lvl w:ilvl="0" w:tplc="09205C20">
      <w:start w:val="1"/>
      <w:numFmt w:val="decimal"/>
      <w:lvlText w:val="%1."/>
      <w:lvlJc w:val="left"/>
      <w:pPr>
        <w:tabs>
          <w:tab w:val="num" w:pos="114"/>
        </w:tabs>
        <w:ind w:left="11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F341EA"/>
    <w:multiLevelType w:val="hybridMultilevel"/>
    <w:tmpl w:val="12D01650"/>
    <w:lvl w:ilvl="0" w:tplc="AAE218CE">
      <w:start w:val="1"/>
      <w:numFmt w:val="upperRoman"/>
      <w:lvlText w:val="%1."/>
      <w:lvlJc w:val="left"/>
      <w:pPr>
        <w:tabs>
          <w:tab w:val="num" w:pos="1803"/>
        </w:tabs>
        <w:ind w:left="18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19" w15:restartNumberingAfterBreak="0">
    <w:nsid w:val="5C6011FE"/>
    <w:multiLevelType w:val="hybridMultilevel"/>
    <w:tmpl w:val="F8463288"/>
    <w:lvl w:ilvl="0" w:tplc="00000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C02B7D"/>
    <w:multiLevelType w:val="hybridMultilevel"/>
    <w:tmpl w:val="71AA0686"/>
    <w:lvl w:ilvl="0" w:tplc="09205C20">
      <w:start w:val="1"/>
      <w:numFmt w:val="decimal"/>
      <w:lvlText w:val="%1."/>
      <w:lvlJc w:val="left"/>
      <w:pPr>
        <w:tabs>
          <w:tab w:val="num" w:pos="114"/>
        </w:tabs>
        <w:ind w:left="11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E42D1"/>
    <w:multiLevelType w:val="hybridMultilevel"/>
    <w:tmpl w:val="2574173A"/>
    <w:lvl w:ilvl="0" w:tplc="09205C20">
      <w:start w:val="1"/>
      <w:numFmt w:val="decimal"/>
      <w:lvlText w:val="%1."/>
      <w:lvlJc w:val="left"/>
      <w:pPr>
        <w:tabs>
          <w:tab w:val="num" w:pos="114"/>
        </w:tabs>
        <w:ind w:left="11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2851F7"/>
    <w:multiLevelType w:val="hybridMultilevel"/>
    <w:tmpl w:val="F940C4EE"/>
    <w:lvl w:ilvl="0" w:tplc="C5A870A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23"/>
  </w:num>
  <w:num w:numId="5">
    <w:abstractNumId w:val="24"/>
  </w:num>
  <w:num w:numId="6">
    <w:abstractNumId w:val="15"/>
  </w:num>
  <w:num w:numId="7">
    <w:abstractNumId w:val="19"/>
  </w:num>
  <w:num w:numId="8">
    <w:abstractNumId w:val="22"/>
  </w:num>
  <w:num w:numId="9">
    <w:abstractNumId w:val="20"/>
  </w:num>
  <w:num w:numId="10">
    <w:abstractNumId w:val="17"/>
  </w:num>
  <w:num w:numId="11">
    <w:abstractNumId w:val="11"/>
  </w:num>
  <w:num w:numId="12">
    <w:abstractNumId w:val="21"/>
  </w:num>
  <w:num w:numId="13">
    <w:abstractNumId w:val="14"/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52"/>
    <w:rsid w:val="00127CE5"/>
    <w:rsid w:val="00217A08"/>
    <w:rsid w:val="00374857"/>
    <w:rsid w:val="00475216"/>
    <w:rsid w:val="004F4FFC"/>
    <w:rsid w:val="00592152"/>
    <w:rsid w:val="005A4C05"/>
    <w:rsid w:val="006755BD"/>
    <w:rsid w:val="00B27423"/>
    <w:rsid w:val="00D6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E32FB-DD10-416E-BF54-0857DC8C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B27423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B27423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B27423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B27423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B27423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7423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B27423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B27423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B2742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2742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27423"/>
    <w:pPr>
      <w:spacing w:after="200" w:line="276" w:lineRule="auto"/>
      <w:ind w:left="720"/>
      <w:contextualSpacing/>
    </w:pPr>
  </w:style>
  <w:style w:type="paragraph" w:customStyle="1" w:styleId="pkt">
    <w:name w:val="pkt"/>
    <w:basedOn w:val="Normalny"/>
    <w:rsid w:val="00B274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27423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B27423"/>
  </w:style>
  <w:style w:type="paragraph" w:styleId="Tekstprzypisudolnego">
    <w:name w:val="footnote text"/>
    <w:basedOn w:val="Normalny"/>
    <w:link w:val="TekstprzypisudolnegoZnak"/>
    <w:rsid w:val="00B2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274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27423"/>
    <w:rPr>
      <w:vertAlign w:val="superscript"/>
    </w:rPr>
  </w:style>
  <w:style w:type="character" w:styleId="Hipercze">
    <w:name w:val="Hyperlink"/>
    <w:basedOn w:val="Domylnaczcionkaakapitu"/>
    <w:unhideWhenUsed/>
    <w:rsid w:val="00B27423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7423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7423"/>
  </w:style>
  <w:style w:type="paragraph" w:customStyle="1" w:styleId="Default">
    <w:name w:val="Default"/>
    <w:rsid w:val="00B27423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B27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27423"/>
  </w:style>
  <w:style w:type="paragraph" w:styleId="Stopka">
    <w:name w:val="footer"/>
    <w:basedOn w:val="Normalny"/>
    <w:link w:val="StopkaZnak"/>
    <w:unhideWhenUsed/>
    <w:rsid w:val="00B27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27423"/>
  </w:style>
  <w:style w:type="paragraph" w:styleId="Tekstdymka">
    <w:name w:val="Balloon Text"/>
    <w:basedOn w:val="Normalny"/>
    <w:link w:val="TekstdymkaZnak"/>
    <w:unhideWhenUsed/>
    <w:rsid w:val="00B2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7423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semiHidden/>
    <w:rsid w:val="00B27423"/>
  </w:style>
  <w:style w:type="character" w:customStyle="1" w:styleId="WW8Num6z0">
    <w:name w:val="WW8Num6z0"/>
    <w:rsid w:val="00B27423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2742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B27423"/>
  </w:style>
  <w:style w:type="character" w:customStyle="1" w:styleId="WW-Absatz-Standardschriftart">
    <w:name w:val="WW-Absatz-Standardschriftart"/>
    <w:rsid w:val="00B27423"/>
  </w:style>
  <w:style w:type="character" w:customStyle="1" w:styleId="WW-Absatz-Standardschriftart1">
    <w:name w:val="WW-Absatz-Standardschriftart1"/>
    <w:rsid w:val="00B27423"/>
  </w:style>
  <w:style w:type="character" w:customStyle="1" w:styleId="WW-Absatz-Standardschriftart11">
    <w:name w:val="WW-Absatz-Standardschriftart11"/>
    <w:rsid w:val="00B27423"/>
  </w:style>
  <w:style w:type="character" w:customStyle="1" w:styleId="WW8Num5z0">
    <w:name w:val="WW8Num5z0"/>
    <w:rsid w:val="00B27423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B27423"/>
  </w:style>
  <w:style w:type="character" w:customStyle="1" w:styleId="WW-Absatz-Standardschriftart1111">
    <w:name w:val="WW-Absatz-Standardschriftart1111"/>
    <w:rsid w:val="00B27423"/>
  </w:style>
  <w:style w:type="character" w:customStyle="1" w:styleId="WW-Absatz-Standardschriftart11111">
    <w:name w:val="WW-Absatz-Standardschriftart11111"/>
    <w:rsid w:val="00B27423"/>
  </w:style>
  <w:style w:type="character" w:customStyle="1" w:styleId="WW-Absatz-Standardschriftart111111">
    <w:name w:val="WW-Absatz-Standardschriftart111111"/>
    <w:rsid w:val="00B27423"/>
  </w:style>
  <w:style w:type="character" w:customStyle="1" w:styleId="WW-Absatz-Standardschriftart1111111">
    <w:name w:val="WW-Absatz-Standardschriftart1111111"/>
    <w:rsid w:val="00B27423"/>
  </w:style>
  <w:style w:type="character" w:customStyle="1" w:styleId="WW-Absatz-Standardschriftart11111111">
    <w:name w:val="WW-Absatz-Standardschriftart11111111"/>
    <w:rsid w:val="00B27423"/>
  </w:style>
  <w:style w:type="character" w:customStyle="1" w:styleId="WW-Absatz-Standardschriftart111111111">
    <w:name w:val="WW-Absatz-Standardschriftart111111111"/>
    <w:rsid w:val="00B27423"/>
  </w:style>
  <w:style w:type="character" w:customStyle="1" w:styleId="WW-Absatz-Standardschriftart1111111111">
    <w:name w:val="WW-Absatz-Standardschriftart1111111111"/>
    <w:rsid w:val="00B27423"/>
  </w:style>
  <w:style w:type="character" w:customStyle="1" w:styleId="WW-Absatz-Standardschriftart11111111111">
    <w:name w:val="WW-Absatz-Standardschriftart11111111111"/>
    <w:rsid w:val="00B27423"/>
  </w:style>
  <w:style w:type="character" w:customStyle="1" w:styleId="WW-Absatz-Standardschriftart111111111111">
    <w:name w:val="WW-Absatz-Standardschriftart111111111111"/>
    <w:rsid w:val="00B27423"/>
  </w:style>
  <w:style w:type="character" w:customStyle="1" w:styleId="WW-Absatz-Standardschriftart1111111111111">
    <w:name w:val="WW-Absatz-Standardschriftart1111111111111"/>
    <w:rsid w:val="00B27423"/>
  </w:style>
  <w:style w:type="character" w:customStyle="1" w:styleId="WW-Absatz-Standardschriftart11111111111111">
    <w:name w:val="WW-Absatz-Standardschriftart11111111111111"/>
    <w:rsid w:val="00B27423"/>
  </w:style>
  <w:style w:type="character" w:customStyle="1" w:styleId="WW-Absatz-Standardschriftart111111111111111">
    <w:name w:val="WW-Absatz-Standardschriftart111111111111111"/>
    <w:rsid w:val="00B27423"/>
  </w:style>
  <w:style w:type="character" w:customStyle="1" w:styleId="WW-Absatz-Standardschriftart1111111111111111">
    <w:name w:val="WW-Absatz-Standardschriftart1111111111111111"/>
    <w:rsid w:val="00B27423"/>
  </w:style>
  <w:style w:type="character" w:customStyle="1" w:styleId="WW-Absatz-Standardschriftart11111111111111111">
    <w:name w:val="WW-Absatz-Standardschriftart11111111111111111"/>
    <w:rsid w:val="00B27423"/>
  </w:style>
  <w:style w:type="character" w:customStyle="1" w:styleId="WW-Absatz-Standardschriftart111111111111111111">
    <w:name w:val="WW-Absatz-Standardschriftart111111111111111111"/>
    <w:rsid w:val="00B27423"/>
  </w:style>
  <w:style w:type="character" w:customStyle="1" w:styleId="WW-Absatz-Standardschriftart1111111111111111111">
    <w:name w:val="WW-Absatz-Standardschriftart1111111111111111111"/>
    <w:rsid w:val="00B27423"/>
  </w:style>
  <w:style w:type="character" w:customStyle="1" w:styleId="WW-Absatz-Standardschriftart11111111111111111111">
    <w:name w:val="WW-Absatz-Standardschriftart11111111111111111111"/>
    <w:rsid w:val="00B27423"/>
  </w:style>
  <w:style w:type="character" w:customStyle="1" w:styleId="WW-Absatz-Standardschriftart111111111111111111111">
    <w:name w:val="WW-Absatz-Standardschriftart111111111111111111111"/>
    <w:rsid w:val="00B27423"/>
  </w:style>
  <w:style w:type="character" w:customStyle="1" w:styleId="WW-Absatz-Standardschriftart1111111111111111111111">
    <w:name w:val="WW-Absatz-Standardschriftart1111111111111111111111"/>
    <w:rsid w:val="00B27423"/>
  </w:style>
  <w:style w:type="character" w:customStyle="1" w:styleId="WW-Absatz-Standardschriftart11111111111111111111111">
    <w:name w:val="WW-Absatz-Standardschriftart11111111111111111111111"/>
    <w:rsid w:val="00B27423"/>
  </w:style>
  <w:style w:type="character" w:customStyle="1" w:styleId="WW-Absatz-Standardschriftart111111111111111111111111">
    <w:name w:val="WW-Absatz-Standardschriftart111111111111111111111111"/>
    <w:rsid w:val="00B27423"/>
  </w:style>
  <w:style w:type="character" w:customStyle="1" w:styleId="WW-Absatz-Standardschriftart1111111111111111111111111">
    <w:name w:val="WW-Absatz-Standardschriftart1111111111111111111111111"/>
    <w:rsid w:val="00B27423"/>
  </w:style>
  <w:style w:type="character" w:customStyle="1" w:styleId="WW-Absatz-Standardschriftart11111111111111111111111111">
    <w:name w:val="WW-Absatz-Standardschriftart11111111111111111111111111"/>
    <w:rsid w:val="00B27423"/>
  </w:style>
  <w:style w:type="character" w:customStyle="1" w:styleId="WW-Absatz-Standardschriftart111111111111111111111111111">
    <w:name w:val="WW-Absatz-Standardschriftart111111111111111111111111111"/>
    <w:rsid w:val="00B27423"/>
  </w:style>
  <w:style w:type="character" w:customStyle="1" w:styleId="WW-Absatz-Standardschriftart1111111111111111111111111111">
    <w:name w:val="WW-Absatz-Standardschriftart1111111111111111111111111111"/>
    <w:rsid w:val="00B27423"/>
  </w:style>
  <w:style w:type="character" w:customStyle="1" w:styleId="WW-Absatz-Standardschriftart11111111111111111111111111111">
    <w:name w:val="WW-Absatz-Standardschriftart11111111111111111111111111111"/>
    <w:rsid w:val="00B27423"/>
  </w:style>
  <w:style w:type="character" w:customStyle="1" w:styleId="WW-Absatz-Standardschriftart111111111111111111111111111111">
    <w:name w:val="WW-Absatz-Standardschriftart111111111111111111111111111111"/>
    <w:rsid w:val="00B27423"/>
  </w:style>
  <w:style w:type="character" w:customStyle="1" w:styleId="WW-Absatz-Standardschriftart1111111111111111111111111111111">
    <w:name w:val="WW-Absatz-Standardschriftart1111111111111111111111111111111"/>
    <w:rsid w:val="00B27423"/>
  </w:style>
  <w:style w:type="character" w:customStyle="1" w:styleId="WW-Absatz-Standardschriftart11111111111111111111111111111111">
    <w:name w:val="WW-Absatz-Standardschriftart11111111111111111111111111111111"/>
    <w:rsid w:val="00B27423"/>
  </w:style>
  <w:style w:type="character" w:customStyle="1" w:styleId="WW-Absatz-Standardschriftart111111111111111111111111111111111">
    <w:name w:val="WW-Absatz-Standardschriftart111111111111111111111111111111111"/>
    <w:rsid w:val="00B27423"/>
  </w:style>
  <w:style w:type="character" w:customStyle="1" w:styleId="WW8Num4z0">
    <w:name w:val="WW8Num4z0"/>
    <w:rsid w:val="00B2742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B27423"/>
  </w:style>
  <w:style w:type="character" w:customStyle="1" w:styleId="WW-Absatz-Standardschriftart11111111111111111111111111111111111">
    <w:name w:val="WW-Absatz-Standardschriftart11111111111111111111111111111111111"/>
    <w:rsid w:val="00B27423"/>
  </w:style>
  <w:style w:type="character" w:customStyle="1" w:styleId="Domylnaczcionkaakapitu1">
    <w:name w:val="Domyślna czcionka akapitu1"/>
    <w:rsid w:val="00B27423"/>
  </w:style>
  <w:style w:type="character" w:customStyle="1" w:styleId="Znakinumeracji">
    <w:name w:val="Znaki numeracji"/>
    <w:rsid w:val="00B27423"/>
  </w:style>
  <w:style w:type="character" w:customStyle="1" w:styleId="Symbolewypunktowania">
    <w:name w:val="Symbole wypunktowania"/>
    <w:rsid w:val="00B27423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B27423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B27423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B27423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27423"/>
    <w:pPr>
      <w:suppressLineNumbers/>
      <w:suppressAutoHyphens/>
      <w:spacing w:after="200" w:line="276" w:lineRule="auto"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B2742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B27423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B27423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B27423"/>
  </w:style>
  <w:style w:type="paragraph" w:styleId="Legenda">
    <w:name w:val="caption"/>
    <w:basedOn w:val="Normalny"/>
    <w:next w:val="Normalny"/>
    <w:qFormat/>
    <w:rsid w:val="00B27423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2">
    <w:name w:val="Bez listy2"/>
    <w:next w:val="Bezlisty"/>
    <w:semiHidden/>
    <w:rsid w:val="00B27423"/>
  </w:style>
  <w:style w:type="character" w:styleId="UyteHipercze">
    <w:name w:val="FollowedHyperlink"/>
    <w:basedOn w:val="Domylnaczcionkaakapitu"/>
    <w:uiPriority w:val="99"/>
    <w:semiHidden/>
    <w:unhideWhenUsed/>
    <w:rsid w:val="00B274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wf.wroc.pl/exec/cpv/cpv_grupa.idc?grupa=1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3115</Words>
  <Characters>18693</Characters>
  <Application>Microsoft Office Word</Application>
  <DocSecurity>0</DocSecurity>
  <Lines>155</Lines>
  <Paragraphs>43</Paragraphs>
  <ScaleCrop>false</ScaleCrop>
  <Company/>
  <LinksUpToDate>false</LinksUpToDate>
  <CharactersWithSpaces>21765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9</cp:revision>
  <dcterms:created xsi:type="dcterms:W3CDTF">2023-12-04T09:27:00Z</dcterms:created>
  <dcterms:modified xsi:type="dcterms:W3CDTF">2025-12-10T10:53:00Z</dcterms:modified>
</cp:coreProperties>
</file>